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7F8B" w:rsidRPr="002864CA" w:rsidRDefault="00977F8B" w:rsidP="007B6DB9">
      <w:pPr>
        <w:widowControl w:val="0"/>
        <w:autoSpaceDE w:val="0"/>
        <w:jc w:val="center"/>
        <w:rPr>
          <w:b/>
          <w:sz w:val="20"/>
          <w:szCs w:val="20"/>
        </w:rPr>
      </w:pPr>
      <w:r w:rsidRPr="002864CA">
        <w:rPr>
          <w:b/>
          <w:sz w:val="20"/>
          <w:szCs w:val="20"/>
        </w:rPr>
        <w:t xml:space="preserve">ДОГОВОР № </w:t>
      </w:r>
    </w:p>
    <w:p w:rsidR="00977F8B" w:rsidRPr="002864CA" w:rsidRDefault="00A556B9">
      <w:pPr>
        <w:widowControl w:val="0"/>
        <w:autoSpaceDE w:val="0"/>
        <w:jc w:val="center"/>
        <w:rPr>
          <w:b/>
          <w:sz w:val="20"/>
          <w:szCs w:val="20"/>
        </w:rPr>
      </w:pPr>
      <w:r w:rsidRPr="002864CA">
        <w:rPr>
          <w:b/>
          <w:sz w:val="20"/>
          <w:szCs w:val="20"/>
        </w:rPr>
        <w:t>купли-продажи имущества</w:t>
      </w:r>
      <w:r w:rsidR="007661BD" w:rsidRPr="002864CA">
        <w:rPr>
          <w:b/>
          <w:sz w:val="20"/>
          <w:szCs w:val="20"/>
        </w:rPr>
        <w:t xml:space="preserve"> </w:t>
      </w:r>
    </w:p>
    <w:p w:rsidR="00977F8B" w:rsidRPr="002864CA" w:rsidRDefault="00A556B9" w:rsidP="00FE5023">
      <w:pPr>
        <w:widowControl w:val="0"/>
        <w:autoSpaceDE w:val="0"/>
        <w:rPr>
          <w:b/>
          <w:bCs/>
          <w:sz w:val="20"/>
          <w:szCs w:val="20"/>
        </w:rPr>
      </w:pPr>
      <w:r w:rsidRPr="002864CA">
        <w:rPr>
          <w:b/>
          <w:bCs/>
          <w:sz w:val="20"/>
          <w:szCs w:val="20"/>
        </w:rPr>
        <w:t>г.</w:t>
      </w:r>
      <w:r w:rsidR="00F33D97" w:rsidRPr="002864CA">
        <w:rPr>
          <w:b/>
          <w:bCs/>
          <w:sz w:val="20"/>
          <w:szCs w:val="20"/>
        </w:rPr>
        <w:t xml:space="preserve"> </w:t>
      </w:r>
      <w:r w:rsidR="008A1534" w:rsidRPr="002864CA">
        <w:rPr>
          <w:b/>
          <w:bCs/>
          <w:sz w:val="20"/>
          <w:szCs w:val="20"/>
        </w:rPr>
        <w:t>Воронеж</w:t>
      </w:r>
      <w:r w:rsidR="00E76959" w:rsidRPr="002864CA">
        <w:rPr>
          <w:b/>
          <w:bCs/>
          <w:sz w:val="20"/>
          <w:szCs w:val="20"/>
        </w:rPr>
        <w:t xml:space="preserve">  </w:t>
      </w:r>
      <w:r w:rsidR="00280747" w:rsidRPr="002864CA">
        <w:rPr>
          <w:b/>
          <w:bCs/>
          <w:sz w:val="20"/>
          <w:szCs w:val="20"/>
        </w:rPr>
        <w:t xml:space="preserve">                             </w:t>
      </w:r>
      <w:r w:rsidR="00977F8B" w:rsidRPr="002864CA">
        <w:rPr>
          <w:b/>
          <w:bCs/>
          <w:sz w:val="20"/>
          <w:szCs w:val="20"/>
        </w:rPr>
        <w:tab/>
      </w:r>
      <w:r w:rsidR="00977F8B" w:rsidRPr="002864CA">
        <w:rPr>
          <w:b/>
          <w:bCs/>
          <w:sz w:val="20"/>
          <w:szCs w:val="20"/>
        </w:rPr>
        <w:tab/>
      </w:r>
      <w:r w:rsidR="00CE25D8" w:rsidRPr="002864CA">
        <w:rPr>
          <w:b/>
          <w:bCs/>
          <w:sz w:val="20"/>
          <w:szCs w:val="20"/>
        </w:rPr>
        <w:t xml:space="preserve">        </w:t>
      </w:r>
      <w:r w:rsidRPr="002864CA">
        <w:rPr>
          <w:b/>
          <w:bCs/>
          <w:sz w:val="20"/>
          <w:szCs w:val="20"/>
        </w:rPr>
        <w:t xml:space="preserve">                   </w:t>
      </w:r>
      <w:r w:rsidR="00D27A93" w:rsidRPr="002864CA">
        <w:rPr>
          <w:b/>
          <w:bCs/>
          <w:sz w:val="20"/>
          <w:szCs w:val="20"/>
        </w:rPr>
        <w:t xml:space="preserve">                             </w:t>
      </w:r>
      <w:r w:rsidRPr="002864CA">
        <w:rPr>
          <w:b/>
          <w:bCs/>
          <w:sz w:val="20"/>
          <w:szCs w:val="20"/>
        </w:rPr>
        <w:t xml:space="preserve"> </w:t>
      </w:r>
      <w:r w:rsidR="0051475B" w:rsidRPr="002864CA">
        <w:rPr>
          <w:b/>
          <w:bCs/>
          <w:sz w:val="20"/>
          <w:szCs w:val="20"/>
        </w:rPr>
        <w:t xml:space="preserve">      </w:t>
      </w:r>
      <w:r w:rsidR="00CE25D8" w:rsidRPr="002864CA">
        <w:rPr>
          <w:b/>
          <w:bCs/>
          <w:sz w:val="20"/>
          <w:szCs w:val="20"/>
        </w:rPr>
        <w:t xml:space="preserve"> </w:t>
      </w:r>
      <w:r w:rsidR="007F1F9A" w:rsidRPr="002864CA">
        <w:rPr>
          <w:b/>
          <w:bCs/>
          <w:sz w:val="20"/>
          <w:szCs w:val="20"/>
        </w:rPr>
        <w:t>___________</w:t>
      </w:r>
      <w:r w:rsidR="00977F8B" w:rsidRPr="002864CA">
        <w:rPr>
          <w:b/>
          <w:bCs/>
          <w:sz w:val="20"/>
          <w:szCs w:val="20"/>
        </w:rPr>
        <w:t>20</w:t>
      </w:r>
      <w:r w:rsidR="0051475B" w:rsidRPr="002864CA">
        <w:rPr>
          <w:b/>
          <w:bCs/>
          <w:sz w:val="20"/>
          <w:szCs w:val="20"/>
        </w:rPr>
        <w:t xml:space="preserve">21 </w:t>
      </w:r>
      <w:r w:rsidR="00977F8B" w:rsidRPr="002864CA">
        <w:rPr>
          <w:b/>
          <w:bCs/>
          <w:sz w:val="20"/>
          <w:szCs w:val="20"/>
        </w:rPr>
        <w:t>года</w:t>
      </w:r>
    </w:p>
    <w:p w:rsidR="00977F8B" w:rsidRPr="002864CA" w:rsidRDefault="00977F8B">
      <w:pPr>
        <w:widowControl w:val="0"/>
        <w:autoSpaceDE w:val="0"/>
        <w:jc w:val="both"/>
        <w:rPr>
          <w:sz w:val="20"/>
          <w:szCs w:val="20"/>
        </w:rPr>
      </w:pPr>
    </w:p>
    <w:p w:rsidR="00A75525" w:rsidRPr="002864CA" w:rsidRDefault="002864CA" w:rsidP="009E06EA">
      <w:pPr>
        <w:pStyle w:val="af8"/>
        <w:ind w:firstLine="709"/>
        <w:contextualSpacing/>
        <w:jc w:val="both"/>
        <w:rPr>
          <w:sz w:val="20"/>
          <w:szCs w:val="20"/>
        </w:rPr>
      </w:pPr>
      <w:r w:rsidRPr="002864CA">
        <w:rPr>
          <w:sz w:val="20"/>
          <w:szCs w:val="20"/>
        </w:rPr>
        <w:t>Ароян Евгения Павловна (30.12.1981 г.р.,м.р.: с. Новотолучеево Воробьевского р-на Воронежской обл; зарег. по адресу: г. Воронеж, ул. Тепличная, д.26/5, кв.97, СНИЛС №057-929-250-03, ИНН 360801366148),</w:t>
      </w:r>
      <w:r w:rsidRPr="002864CA">
        <w:rPr>
          <w:b/>
          <w:sz w:val="20"/>
          <w:szCs w:val="20"/>
        </w:rPr>
        <w:t xml:space="preserve"> </w:t>
      </w:r>
      <w:r w:rsidRPr="002864CA">
        <w:rPr>
          <w:sz w:val="20"/>
          <w:szCs w:val="20"/>
        </w:rPr>
        <w:t>в лице финансового управляющего</w:t>
      </w:r>
      <w:r w:rsidRPr="002864CA">
        <w:rPr>
          <w:b/>
          <w:sz w:val="20"/>
          <w:szCs w:val="20"/>
        </w:rPr>
        <w:t xml:space="preserve"> Меркулова Ярослава Викторовича</w:t>
      </w:r>
      <w:r w:rsidRPr="002864CA">
        <w:rPr>
          <w:sz w:val="20"/>
          <w:szCs w:val="20"/>
        </w:rPr>
        <w:t>, действующего на основании Решения Арбитражного суда Вор</w:t>
      </w:r>
      <w:r w:rsidRPr="002864CA">
        <w:rPr>
          <w:sz w:val="20"/>
          <w:szCs w:val="20"/>
        </w:rPr>
        <w:t>о</w:t>
      </w:r>
      <w:r w:rsidRPr="002864CA">
        <w:rPr>
          <w:sz w:val="20"/>
          <w:szCs w:val="20"/>
        </w:rPr>
        <w:t xml:space="preserve">нежской области от 10.03.2021 г. по делу № А14-9552/2020, с одной стороны, именуемый в дальнейшем  «Продавец» </w:t>
      </w:r>
      <w:r w:rsidR="00332FCF" w:rsidRPr="002864CA">
        <w:rPr>
          <w:sz w:val="20"/>
          <w:szCs w:val="20"/>
        </w:rPr>
        <w:t>с одной ст</w:t>
      </w:r>
      <w:r w:rsidR="00332FCF" w:rsidRPr="002864CA">
        <w:rPr>
          <w:sz w:val="20"/>
          <w:szCs w:val="20"/>
        </w:rPr>
        <w:t>о</w:t>
      </w:r>
      <w:r w:rsidR="00332FCF" w:rsidRPr="002864CA">
        <w:rPr>
          <w:sz w:val="20"/>
          <w:szCs w:val="20"/>
        </w:rPr>
        <w:t>роны, и</w:t>
      </w:r>
    </w:p>
    <w:p w:rsidR="00977F8B" w:rsidRPr="002864CA" w:rsidRDefault="007F1F9A" w:rsidP="004A34E7">
      <w:pPr>
        <w:widowControl w:val="0"/>
        <w:autoSpaceDE w:val="0"/>
        <w:ind w:firstLine="720"/>
        <w:jc w:val="both"/>
        <w:rPr>
          <w:spacing w:val="-1"/>
          <w:sz w:val="20"/>
          <w:szCs w:val="20"/>
          <w:lang w:eastAsia="ru-RU"/>
        </w:rPr>
      </w:pPr>
      <w:r w:rsidRPr="002864CA">
        <w:rPr>
          <w:b/>
          <w:sz w:val="20"/>
          <w:szCs w:val="20"/>
        </w:rPr>
        <w:t>_______________________________________________</w:t>
      </w:r>
      <w:r w:rsidR="00A75525" w:rsidRPr="002864CA">
        <w:rPr>
          <w:sz w:val="20"/>
          <w:szCs w:val="20"/>
        </w:rPr>
        <w:t>,</w:t>
      </w:r>
      <w:r w:rsidR="00320F63" w:rsidRPr="002864CA">
        <w:rPr>
          <w:sz w:val="20"/>
          <w:szCs w:val="20"/>
        </w:rPr>
        <w:t xml:space="preserve"> </w:t>
      </w:r>
      <w:r w:rsidR="00F44D92" w:rsidRPr="002864CA">
        <w:rPr>
          <w:sz w:val="20"/>
          <w:szCs w:val="20"/>
        </w:rPr>
        <w:t>именуе</w:t>
      </w:r>
      <w:r w:rsidR="00A75525" w:rsidRPr="002864CA">
        <w:rPr>
          <w:sz w:val="20"/>
          <w:szCs w:val="20"/>
        </w:rPr>
        <w:t>мый</w:t>
      </w:r>
      <w:r w:rsidR="00F44D92" w:rsidRPr="002864CA">
        <w:rPr>
          <w:sz w:val="20"/>
          <w:szCs w:val="20"/>
        </w:rPr>
        <w:t xml:space="preserve"> в дальнейшем </w:t>
      </w:r>
      <w:r w:rsidR="00F44D92" w:rsidRPr="002864CA">
        <w:rPr>
          <w:b/>
          <w:sz w:val="20"/>
          <w:szCs w:val="20"/>
        </w:rPr>
        <w:t>«</w:t>
      </w:r>
      <w:r w:rsidR="00FE5023" w:rsidRPr="002864CA">
        <w:rPr>
          <w:b/>
          <w:sz w:val="20"/>
          <w:szCs w:val="20"/>
        </w:rPr>
        <w:t>Пок</w:t>
      </w:r>
      <w:r w:rsidR="00FE5023" w:rsidRPr="002864CA">
        <w:rPr>
          <w:b/>
          <w:sz w:val="20"/>
          <w:szCs w:val="20"/>
        </w:rPr>
        <w:t>у</w:t>
      </w:r>
      <w:r w:rsidR="00FE5023" w:rsidRPr="002864CA">
        <w:rPr>
          <w:b/>
          <w:sz w:val="20"/>
          <w:szCs w:val="20"/>
        </w:rPr>
        <w:t>патель</w:t>
      </w:r>
      <w:r w:rsidR="00094FB5" w:rsidRPr="002864CA">
        <w:rPr>
          <w:b/>
          <w:sz w:val="20"/>
          <w:szCs w:val="20"/>
        </w:rPr>
        <w:t>»</w:t>
      </w:r>
      <w:r w:rsidR="00F44D92" w:rsidRPr="002864CA">
        <w:rPr>
          <w:sz w:val="20"/>
          <w:szCs w:val="20"/>
        </w:rPr>
        <w:t>, с другой стороны, именуемые вместе «Стороны»,</w:t>
      </w:r>
      <w:r w:rsidR="008764B3" w:rsidRPr="002864CA">
        <w:rPr>
          <w:sz w:val="20"/>
          <w:szCs w:val="20"/>
        </w:rPr>
        <w:t xml:space="preserve"> </w:t>
      </w:r>
      <w:r w:rsidR="00A556B9" w:rsidRPr="002864CA">
        <w:rPr>
          <w:bCs/>
          <w:sz w:val="20"/>
          <w:szCs w:val="20"/>
        </w:rPr>
        <w:t xml:space="preserve">на основании и </w:t>
      </w:r>
      <w:r w:rsidR="00A556B9" w:rsidRPr="002864CA">
        <w:rPr>
          <w:sz w:val="20"/>
          <w:szCs w:val="20"/>
          <w:lang w:eastAsia="ru-RU"/>
        </w:rPr>
        <w:t>в соответствии со ст. 110, ст. 139 Федерал</w:t>
      </w:r>
      <w:r w:rsidR="00A556B9" w:rsidRPr="002864CA">
        <w:rPr>
          <w:sz w:val="20"/>
          <w:szCs w:val="20"/>
          <w:lang w:eastAsia="ru-RU"/>
        </w:rPr>
        <w:t>ь</w:t>
      </w:r>
      <w:r w:rsidR="00A556B9" w:rsidRPr="002864CA">
        <w:rPr>
          <w:sz w:val="20"/>
          <w:szCs w:val="20"/>
          <w:lang w:eastAsia="ru-RU"/>
        </w:rPr>
        <w:t xml:space="preserve">ного закона № 127-ФЗ от 26.10.2002 г. «О несостоятельности (банкротстве)», с </w:t>
      </w:r>
      <w:r w:rsidR="005715E6" w:rsidRPr="002864CA">
        <w:rPr>
          <w:spacing w:val="-1"/>
          <w:sz w:val="20"/>
          <w:szCs w:val="20"/>
          <w:lang w:eastAsia="ru-RU"/>
        </w:rPr>
        <w:t xml:space="preserve">Положением о порядке, </w:t>
      </w:r>
      <w:r w:rsidR="004A34E7" w:rsidRPr="002864CA">
        <w:rPr>
          <w:spacing w:val="-1"/>
          <w:sz w:val="20"/>
          <w:szCs w:val="20"/>
          <w:lang w:eastAsia="ru-RU"/>
        </w:rPr>
        <w:t>ср</w:t>
      </w:r>
      <w:r w:rsidR="004A34E7" w:rsidRPr="002864CA">
        <w:rPr>
          <w:spacing w:val="-1"/>
          <w:sz w:val="20"/>
          <w:szCs w:val="20"/>
          <w:lang w:eastAsia="ru-RU"/>
        </w:rPr>
        <w:t>о</w:t>
      </w:r>
      <w:r w:rsidR="004A34E7" w:rsidRPr="002864CA">
        <w:rPr>
          <w:spacing w:val="-1"/>
          <w:sz w:val="20"/>
          <w:szCs w:val="20"/>
          <w:lang w:eastAsia="ru-RU"/>
        </w:rPr>
        <w:t>ках и условиях</w:t>
      </w:r>
      <w:r w:rsidR="00FA0560" w:rsidRPr="002864CA">
        <w:rPr>
          <w:spacing w:val="-1"/>
          <w:sz w:val="20"/>
          <w:szCs w:val="20"/>
          <w:lang w:eastAsia="ru-RU"/>
        </w:rPr>
        <w:t xml:space="preserve"> реализации </w:t>
      </w:r>
      <w:r w:rsidR="004A34E7" w:rsidRPr="002864CA">
        <w:rPr>
          <w:spacing w:val="-1"/>
          <w:sz w:val="20"/>
          <w:szCs w:val="20"/>
          <w:lang w:eastAsia="ru-RU"/>
        </w:rPr>
        <w:t>имущества должника, в рамках дела о ба</w:t>
      </w:r>
      <w:r w:rsidR="004A34E7" w:rsidRPr="002864CA">
        <w:rPr>
          <w:spacing w:val="-1"/>
          <w:sz w:val="20"/>
          <w:szCs w:val="20"/>
          <w:lang w:eastAsia="ru-RU"/>
        </w:rPr>
        <w:t>н</w:t>
      </w:r>
      <w:r w:rsidR="004A34E7" w:rsidRPr="002864CA">
        <w:rPr>
          <w:spacing w:val="-1"/>
          <w:sz w:val="20"/>
          <w:szCs w:val="20"/>
          <w:lang w:eastAsia="ru-RU"/>
        </w:rPr>
        <w:t xml:space="preserve">кротстве </w:t>
      </w:r>
      <w:r w:rsidR="004A34E7" w:rsidRPr="002864CA">
        <w:rPr>
          <w:sz w:val="20"/>
          <w:szCs w:val="20"/>
        </w:rPr>
        <w:t>№</w:t>
      </w:r>
      <w:r w:rsidR="002864CA" w:rsidRPr="002864CA">
        <w:rPr>
          <w:sz w:val="20"/>
          <w:szCs w:val="20"/>
        </w:rPr>
        <w:t xml:space="preserve"> А14-9552/2020</w:t>
      </w:r>
      <w:r w:rsidR="004A34E7" w:rsidRPr="002864CA">
        <w:rPr>
          <w:sz w:val="20"/>
          <w:szCs w:val="20"/>
        </w:rPr>
        <w:t xml:space="preserve">, </w:t>
      </w:r>
      <w:r w:rsidR="00A556B9" w:rsidRPr="002864CA">
        <w:rPr>
          <w:sz w:val="20"/>
          <w:szCs w:val="20"/>
          <w:lang w:eastAsia="ru-RU"/>
        </w:rPr>
        <w:t>заключили настоящий Договор купли-продажи имущества</w:t>
      </w:r>
      <w:r w:rsidR="00A556B9" w:rsidRPr="002864CA">
        <w:rPr>
          <w:bCs/>
          <w:sz w:val="20"/>
          <w:szCs w:val="20"/>
        </w:rPr>
        <w:t xml:space="preserve"> </w:t>
      </w:r>
      <w:r w:rsidR="00977F8B" w:rsidRPr="002864CA">
        <w:rPr>
          <w:bCs/>
          <w:sz w:val="20"/>
          <w:szCs w:val="20"/>
        </w:rPr>
        <w:t>о нижесл</w:t>
      </w:r>
      <w:r w:rsidR="00977F8B" w:rsidRPr="002864CA">
        <w:rPr>
          <w:bCs/>
          <w:sz w:val="20"/>
          <w:szCs w:val="20"/>
        </w:rPr>
        <w:t>е</w:t>
      </w:r>
      <w:r w:rsidR="00977F8B" w:rsidRPr="002864CA">
        <w:rPr>
          <w:bCs/>
          <w:sz w:val="20"/>
          <w:szCs w:val="20"/>
        </w:rPr>
        <w:t>дующем:</w:t>
      </w:r>
    </w:p>
    <w:p w:rsidR="00977F8B" w:rsidRPr="002864CA" w:rsidRDefault="00977F8B">
      <w:pPr>
        <w:widowControl w:val="0"/>
        <w:autoSpaceDE w:val="0"/>
        <w:ind w:firstLine="720"/>
        <w:jc w:val="both"/>
        <w:rPr>
          <w:bCs/>
          <w:sz w:val="20"/>
          <w:szCs w:val="20"/>
        </w:rPr>
      </w:pPr>
    </w:p>
    <w:p w:rsidR="004C35A9" w:rsidRPr="002864CA" w:rsidRDefault="00977F8B" w:rsidP="007B6DB9">
      <w:pPr>
        <w:widowControl w:val="0"/>
        <w:numPr>
          <w:ilvl w:val="0"/>
          <w:numId w:val="6"/>
        </w:numPr>
        <w:autoSpaceDE w:val="0"/>
        <w:jc w:val="center"/>
        <w:rPr>
          <w:b/>
          <w:sz w:val="20"/>
          <w:szCs w:val="20"/>
        </w:rPr>
      </w:pPr>
      <w:r w:rsidRPr="002864CA">
        <w:rPr>
          <w:b/>
          <w:sz w:val="20"/>
          <w:szCs w:val="20"/>
        </w:rPr>
        <w:t>Предмет Договора</w:t>
      </w:r>
    </w:p>
    <w:p w:rsidR="007A2228" w:rsidRPr="002864CA" w:rsidRDefault="00977F8B" w:rsidP="007F1F9A">
      <w:pPr>
        <w:widowControl w:val="0"/>
        <w:numPr>
          <w:ilvl w:val="1"/>
          <w:numId w:val="8"/>
        </w:numPr>
        <w:autoSpaceDE w:val="0"/>
        <w:ind w:left="1134" w:hanging="425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Продавец обязуется передать в собственность Покупателю, а Покупатель обязуется</w:t>
      </w:r>
      <w:r w:rsidR="001C4251" w:rsidRPr="002864CA">
        <w:rPr>
          <w:sz w:val="20"/>
          <w:szCs w:val="20"/>
        </w:rPr>
        <w:t>:</w:t>
      </w:r>
      <w:r w:rsidRPr="002864CA">
        <w:rPr>
          <w:sz w:val="20"/>
          <w:szCs w:val="20"/>
        </w:rPr>
        <w:t xml:space="preserve"> </w:t>
      </w:r>
    </w:p>
    <w:p w:rsidR="007F1F9A" w:rsidRPr="002864CA" w:rsidRDefault="007F1F9A" w:rsidP="007F1F9A">
      <w:pPr>
        <w:widowControl w:val="0"/>
        <w:autoSpaceDE w:val="0"/>
        <w:jc w:val="both"/>
        <w:rPr>
          <w:sz w:val="20"/>
          <w:szCs w:val="20"/>
        </w:rPr>
      </w:pPr>
    </w:p>
    <w:p w:rsidR="00FA0560" w:rsidRPr="002864CA" w:rsidRDefault="002864CA" w:rsidP="007F1F9A">
      <w:pPr>
        <w:widowControl w:val="0"/>
        <w:autoSpaceDE w:val="0"/>
        <w:jc w:val="both"/>
        <w:rPr>
          <w:sz w:val="20"/>
          <w:szCs w:val="20"/>
        </w:rPr>
      </w:pPr>
      <w:r w:rsidRPr="002864CA">
        <w:rPr>
          <w:sz w:val="20"/>
          <w:szCs w:val="20"/>
        </w:rPr>
        <w:t xml:space="preserve">         Лот № (описание передаваемого имущества)</w:t>
      </w:r>
    </w:p>
    <w:p w:rsidR="002864CA" w:rsidRPr="002864CA" w:rsidRDefault="002864CA" w:rsidP="007F1F9A">
      <w:pPr>
        <w:widowControl w:val="0"/>
        <w:autoSpaceDE w:val="0"/>
        <w:jc w:val="both"/>
        <w:rPr>
          <w:sz w:val="20"/>
          <w:szCs w:val="20"/>
        </w:rPr>
      </w:pPr>
    </w:p>
    <w:p w:rsidR="002864CA" w:rsidRPr="002864CA" w:rsidRDefault="002864CA" w:rsidP="007F1F9A">
      <w:pPr>
        <w:widowControl w:val="0"/>
        <w:autoSpaceDE w:val="0"/>
        <w:jc w:val="both"/>
        <w:rPr>
          <w:sz w:val="20"/>
          <w:szCs w:val="20"/>
        </w:rPr>
      </w:pPr>
    </w:p>
    <w:p w:rsidR="00977F8B" w:rsidRPr="002864CA" w:rsidRDefault="00977F8B" w:rsidP="00446E00">
      <w:pPr>
        <w:ind w:firstLine="709"/>
        <w:jc w:val="both"/>
        <w:rPr>
          <w:sz w:val="20"/>
          <w:szCs w:val="20"/>
        </w:rPr>
      </w:pPr>
      <w:r w:rsidRPr="002864CA">
        <w:rPr>
          <w:sz w:val="20"/>
          <w:szCs w:val="20"/>
        </w:rPr>
        <w:t xml:space="preserve">1.2. Продавец заявляет Покупателю следующее и заверяет его в следующем: </w:t>
      </w:r>
    </w:p>
    <w:p w:rsidR="00977F8B" w:rsidRPr="002864CA" w:rsidRDefault="00977F8B" w:rsidP="00446E00">
      <w:pPr>
        <w:pStyle w:val="a7"/>
        <w:ind w:firstLine="720"/>
      </w:pPr>
      <w:r w:rsidRPr="002864CA">
        <w:t>Продавец осуществляет свою деятельность в соответствии с законодательством Российской Фед</w:t>
      </w:r>
      <w:r w:rsidRPr="002864CA">
        <w:t>е</w:t>
      </w:r>
      <w:r w:rsidRPr="002864CA">
        <w:t>рации.</w:t>
      </w:r>
    </w:p>
    <w:p w:rsidR="00977F8B" w:rsidRPr="002864CA" w:rsidRDefault="00977F8B">
      <w:pPr>
        <w:pStyle w:val="a7"/>
        <w:ind w:firstLine="720"/>
      </w:pPr>
      <w:r w:rsidRPr="002864CA">
        <w:t>Продавец имеет все полномочия заключить Договор и выполнить взятые на себя обязательства по Договору.</w:t>
      </w:r>
    </w:p>
    <w:p w:rsidR="00977F8B" w:rsidRPr="002864CA" w:rsidRDefault="00977F8B">
      <w:pPr>
        <w:pStyle w:val="a7"/>
        <w:ind w:firstLine="720"/>
      </w:pPr>
      <w:r w:rsidRPr="002864CA">
        <w:t>Продавец совершил все действия и выполнил все формальности, необходимые в соответствии с з</w:t>
      </w:r>
      <w:r w:rsidRPr="002864CA">
        <w:t>а</w:t>
      </w:r>
      <w:r w:rsidRPr="002864CA">
        <w:t>конодательством Российской Федерации для заключения настоящего Договора.</w:t>
      </w:r>
    </w:p>
    <w:p w:rsidR="004726CA" w:rsidRPr="002864CA" w:rsidRDefault="00977F8B">
      <w:pPr>
        <w:pStyle w:val="a7"/>
        <w:ind w:firstLine="720"/>
      </w:pPr>
      <w:r w:rsidRPr="002864CA">
        <w:t>При заключении настоящего Договора Продавец не нарушает каких-либо положений и норм зак</w:t>
      </w:r>
      <w:r w:rsidRPr="002864CA">
        <w:t>о</w:t>
      </w:r>
      <w:r w:rsidRPr="002864CA">
        <w:t>нодательства Российской Федерации, которые относятся к правам и обязательствам</w:t>
      </w:r>
      <w:r w:rsidR="004726CA" w:rsidRPr="002864CA">
        <w:t xml:space="preserve"> Продавца перед треть</w:t>
      </w:r>
      <w:r w:rsidR="004726CA" w:rsidRPr="002864CA">
        <w:t>и</w:t>
      </w:r>
      <w:r w:rsidR="004726CA" w:rsidRPr="002864CA">
        <w:t>ми лицами.</w:t>
      </w:r>
    </w:p>
    <w:p w:rsidR="00977F8B" w:rsidRPr="002864CA" w:rsidRDefault="004726CA" w:rsidP="00641AB5">
      <w:pPr>
        <w:pStyle w:val="a7"/>
        <w:ind w:firstLine="720"/>
      </w:pPr>
      <w:r w:rsidRPr="002864CA">
        <w:t xml:space="preserve"> </w:t>
      </w:r>
      <w:r w:rsidR="00977F8B" w:rsidRPr="002864CA">
        <w:t>Все документы, представленные Продавцом Покупателю в связи с настоящим Договором, являю</w:t>
      </w:r>
      <w:r w:rsidR="00977F8B" w:rsidRPr="002864CA">
        <w:t>т</w:t>
      </w:r>
      <w:r w:rsidR="00977F8B" w:rsidRPr="002864CA">
        <w:t>ся должным образом подписанными и имеющими юридическую силу.</w:t>
      </w:r>
    </w:p>
    <w:p w:rsidR="00DC259E" w:rsidRPr="002864CA" w:rsidRDefault="00580DE2" w:rsidP="00AB4294">
      <w:pPr>
        <w:pStyle w:val="a7"/>
        <w:tabs>
          <w:tab w:val="left" w:pos="1350"/>
        </w:tabs>
        <w:ind w:firstLine="720"/>
      </w:pPr>
      <w:r w:rsidRPr="002864CA">
        <w:t xml:space="preserve">1.3. </w:t>
      </w:r>
      <w:r w:rsidR="00977F8B" w:rsidRPr="002864CA">
        <w:t>Покупатель имеет все полном</w:t>
      </w:r>
      <w:r w:rsidR="00D63B94" w:rsidRPr="002864CA">
        <w:t>очия заключить Договор и выполни</w:t>
      </w:r>
      <w:r w:rsidR="00977F8B" w:rsidRPr="002864CA">
        <w:t>ть взятые на</w:t>
      </w:r>
      <w:r w:rsidR="00DC259E" w:rsidRPr="002864CA">
        <w:t xml:space="preserve"> </w:t>
      </w:r>
      <w:r w:rsidR="00AB4294" w:rsidRPr="002864CA">
        <w:t>себя обязательс</w:t>
      </w:r>
      <w:r w:rsidR="00AB4294" w:rsidRPr="002864CA">
        <w:t>т</w:t>
      </w:r>
      <w:r w:rsidR="00AB4294" w:rsidRPr="002864CA">
        <w:t>ва по Договору.</w:t>
      </w:r>
    </w:p>
    <w:p w:rsidR="00977F8B" w:rsidRPr="002864CA" w:rsidRDefault="00977F8B">
      <w:pPr>
        <w:pStyle w:val="a7"/>
        <w:tabs>
          <w:tab w:val="left" w:pos="1350"/>
        </w:tabs>
        <w:ind w:firstLine="720"/>
      </w:pPr>
      <w:r w:rsidRPr="002864CA">
        <w:t>Заключение настоящего Договора не нарушает никаких положений и норм законодательства Ро</w:t>
      </w:r>
      <w:r w:rsidRPr="002864CA">
        <w:t>с</w:t>
      </w:r>
      <w:r w:rsidRPr="002864CA">
        <w:t xml:space="preserve">сийской Федерации, </w:t>
      </w:r>
      <w:r w:rsidR="00AB4294" w:rsidRPr="002864CA">
        <w:t>а также не нарушает права третьих лиц</w:t>
      </w:r>
      <w:r w:rsidRPr="002864CA">
        <w:t>.</w:t>
      </w:r>
    </w:p>
    <w:p w:rsidR="00A31EDD" w:rsidRPr="002864CA" w:rsidRDefault="00977F8B" w:rsidP="00A31EDD">
      <w:pPr>
        <w:pStyle w:val="a7"/>
        <w:tabs>
          <w:tab w:val="left" w:pos="1350"/>
        </w:tabs>
        <w:ind w:firstLine="720"/>
      </w:pPr>
      <w:r w:rsidRPr="002864CA">
        <w:t>Все документы, представленные Покупателем Продавцу в связи с настоящим Договором, являются должным образом подписанными и имеющими юридическую силу.</w:t>
      </w:r>
    </w:p>
    <w:p w:rsidR="00D979AA" w:rsidRPr="002864CA" w:rsidRDefault="00A31EDD" w:rsidP="00A31EDD">
      <w:pPr>
        <w:pStyle w:val="a7"/>
        <w:tabs>
          <w:tab w:val="left" w:pos="1350"/>
        </w:tabs>
        <w:ind w:firstLine="720"/>
      </w:pPr>
      <w:r w:rsidRPr="002864CA">
        <w:rPr>
          <w:lang w:eastAsia="ru-RU"/>
        </w:rPr>
        <w:t xml:space="preserve">1.4. </w:t>
      </w:r>
      <w:r w:rsidR="00E73091" w:rsidRPr="002864CA">
        <w:t>По имеющимся у Продавца сведениям, у</w:t>
      </w:r>
      <w:r w:rsidR="00D979AA" w:rsidRPr="002864CA">
        <w:t>казанное в п. 1.1 настоящего Договора имущество на момент продажи не находится под обременением залогом</w:t>
      </w:r>
      <w:r w:rsidR="0051475B" w:rsidRPr="002864CA">
        <w:t xml:space="preserve"> в пользу третьих лиц</w:t>
      </w:r>
      <w:r w:rsidR="00D979AA" w:rsidRPr="002864CA">
        <w:t>, арестом и т.д. в этой связи, ограничений для заключения настоящего договора нет, поэтому Покупатель по договору является доброс</w:t>
      </w:r>
      <w:r w:rsidR="00D979AA" w:rsidRPr="002864CA">
        <w:t>о</w:t>
      </w:r>
      <w:r w:rsidR="00D979AA" w:rsidRPr="002864CA">
        <w:t>вестным приобретателем Имущества.</w:t>
      </w:r>
    </w:p>
    <w:p w:rsidR="00E73091" w:rsidRPr="002864CA" w:rsidRDefault="00E73091" w:rsidP="000A502F">
      <w:pPr>
        <w:tabs>
          <w:tab w:val="left" w:pos="1080"/>
        </w:tabs>
        <w:spacing w:line="276" w:lineRule="auto"/>
        <w:ind w:firstLine="720"/>
        <w:jc w:val="both"/>
        <w:rPr>
          <w:sz w:val="20"/>
          <w:szCs w:val="20"/>
          <w:lang w:eastAsia="ru-RU"/>
        </w:rPr>
      </w:pPr>
      <w:r w:rsidRPr="002864CA">
        <w:rPr>
          <w:sz w:val="20"/>
          <w:szCs w:val="20"/>
          <w:lang w:eastAsia="ru-RU"/>
        </w:rPr>
        <w:t>Продавец не несет ответственности за возможные убытки, вызванные обременениями, огранич</w:t>
      </w:r>
      <w:r w:rsidRPr="002864CA">
        <w:rPr>
          <w:sz w:val="20"/>
          <w:szCs w:val="20"/>
          <w:lang w:eastAsia="ru-RU"/>
        </w:rPr>
        <w:t>е</w:t>
      </w:r>
      <w:r w:rsidRPr="002864CA">
        <w:rPr>
          <w:sz w:val="20"/>
          <w:szCs w:val="20"/>
          <w:lang w:eastAsia="ru-RU"/>
        </w:rPr>
        <w:t>ниями в использовании и /или возможными правопритязаниями, существующими и выя</w:t>
      </w:r>
      <w:r w:rsidRPr="002864CA">
        <w:rPr>
          <w:sz w:val="20"/>
          <w:szCs w:val="20"/>
          <w:lang w:eastAsia="ru-RU"/>
        </w:rPr>
        <w:t>в</w:t>
      </w:r>
      <w:r w:rsidRPr="002864CA">
        <w:rPr>
          <w:sz w:val="20"/>
          <w:szCs w:val="20"/>
          <w:lang w:eastAsia="ru-RU"/>
        </w:rPr>
        <w:t>ленными на дату заключения настоящего Договора и/или появившимися впоследствии.</w:t>
      </w:r>
    </w:p>
    <w:p w:rsidR="002F2423" w:rsidRPr="002864CA" w:rsidRDefault="002F2423" w:rsidP="000A502F">
      <w:pPr>
        <w:pStyle w:val="a7"/>
      </w:pPr>
    </w:p>
    <w:p w:rsidR="00977F8B" w:rsidRPr="002864CA" w:rsidRDefault="00977F8B" w:rsidP="00280A50">
      <w:pPr>
        <w:widowControl w:val="0"/>
        <w:numPr>
          <w:ilvl w:val="0"/>
          <w:numId w:val="8"/>
        </w:numPr>
        <w:autoSpaceDE w:val="0"/>
        <w:jc w:val="center"/>
        <w:rPr>
          <w:b/>
          <w:sz w:val="20"/>
          <w:szCs w:val="20"/>
        </w:rPr>
      </w:pPr>
      <w:r w:rsidRPr="002864CA">
        <w:rPr>
          <w:b/>
          <w:sz w:val="20"/>
          <w:szCs w:val="20"/>
        </w:rPr>
        <w:t>Стоимость Имущества и порядок его оплаты.</w:t>
      </w:r>
    </w:p>
    <w:p w:rsidR="00280A50" w:rsidRPr="002864CA" w:rsidRDefault="00280A50" w:rsidP="00280A50">
      <w:pPr>
        <w:widowControl w:val="0"/>
        <w:autoSpaceDE w:val="0"/>
        <w:ind w:left="1110"/>
        <w:rPr>
          <w:b/>
          <w:sz w:val="20"/>
          <w:szCs w:val="20"/>
        </w:rPr>
      </w:pPr>
    </w:p>
    <w:p w:rsidR="00A556B9" w:rsidRPr="002864CA" w:rsidRDefault="00A556B9" w:rsidP="00A556B9">
      <w:pPr>
        <w:tabs>
          <w:tab w:val="left" w:pos="720"/>
        </w:tabs>
        <w:ind w:firstLine="700"/>
        <w:jc w:val="both"/>
        <w:rPr>
          <w:b/>
          <w:sz w:val="20"/>
          <w:szCs w:val="20"/>
          <w:lang w:eastAsia="ru-RU"/>
        </w:rPr>
      </w:pPr>
      <w:r w:rsidRPr="002864CA">
        <w:rPr>
          <w:sz w:val="20"/>
          <w:szCs w:val="20"/>
          <w:lang w:eastAsia="ru-RU"/>
        </w:rPr>
        <w:t>2.1. Общая стоимость Имущества по настоящему Договору соответствует предложению Покупат</w:t>
      </w:r>
      <w:r w:rsidRPr="002864CA">
        <w:rPr>
          <w:sz w:val="20"/>
          <w:szCs w:val="20"/>
          <w:lang w:eastAsia="ru-RU"/>
        </w:rPr>
        <w:t>е</w:t>
      </w:r>
      <w:r w:rsidRPr="002864CA">
        <w:rPr>
          <w:sz w:val="20"/>
          <w:szCs w:val="20"/>
          <w:lang w:eastAsia="ru-RU"/>
        </w:rPr>
        <w:t>ля, заявленному на торгах, и равна</w:t>
      </w:r>
      <w:r w:rsidR="00BC1BF2" w:rsidRPr="002864CA">
        <w:rPr>
          <w:b/>
          <w:sz w:val="20"/>
          <w:szCs w:val="20"/>
          <w:lang w:eastAsia="ru-RU"/>
        </w:rPr>
        <w:t xml:space="preserve"> </w:t>
      </w:r>
      <w:r w:rsidR="008F0C58" w:rsidRPr="002864CA">
        <w:rPr>
          <w:b/>
          <w:sz w:val="20"/>
          <w:szCs w:val="20"/>
        </w:rPr>
        <w:t>_______________________</w:t>
      </w:r>
      <w:r w:rsidR="002F2423" w:rsidRPr="002864CA">
        <w:rPr>
          <w:b/>
          <w:sz w:val="20"/>
          <w:szCs w:val="20"/>
        </w:rPr>
        <w:t>рублей</w:t>
      </w:r>
      <w:r w:rsidR="00C6252C" w:rsidRPr="002864CA">
        <w:rPr>
          <w:b/>
          <w:sz w:val="20"/>
          <w:szCs w:val="20"/>
          <w:lang w:eastAsia="ru-RU"/>
        </w:rPr>
        <w:t>.</w:t>
      </w:r>
    </w:p>
    <w:p w:rsidR="00A556B9" w:rsidRPr="002864CA" w:rsidRDefault="00BC1BF2" w:rsidP="00A556B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  <w:lang w:eastAsia="ru-RU"/>
        </w:rPr>
      </w:pPr>
      <w:r w:rsidRPr="002864CA">
        <w:rPr>
          <w:sz w:val="20"/>
          <w:szCs w:val="20"/>
          <w:lang w:eastAsia="ru-RU"/>
        </w:rPr>
        <w:t>2.2. Покупатель</w:t>
      </w:r>
      <w:r w:rsidR="00A556B9" w:rsidRPr="002864CA">
        <w:rPr>
          <w:sz w:val="20"/>
          <w:szCs w:val="20"/>
          <w:lang w:eastAsia="ru-RU"/>
        </w:rPr>
        <w:t xml:space="preserve"> оплачивае</w:t>
      </w:r>
      <w:r w:rsidRPr="002864CA">
        <w:rPr>
          <w:sz w:val="20"/>
          <w:szCs w:val="20"/>
          <w:lang w:eastAsia="ru-RU"/>
        </w:rPr>
        <w:t>т Продавц</w:t>
      </w:r>
      <w:r w:rsidR="00A556B9" w:rsidRPr="002864CA">
        <w:rPr>
          <w:sz w:val="20"/>
          <w:szCs w:val="20"/>
          <w:lang w:eastAsia="ru-RU"/>
        </w:rPr>
        <w:t>у стоимость настоящего Договора путем перечисления дене</w:t>
      </w:r>
      <w:r w:rsidR="00A556B9" w:rsidRPr="002864CA">
        <w:rPr>
          <w:sz w:val="20"/>
          <w:szCs w:val="20"/>
          <w:lang w:eastAsia="ru-RU"/>
        </w:rPr>
        <w:t>ж</w:t>
      </w:r>
      <w:r w:rsidR="00A556B9" w:rsidRPr="002864CA">
        <w:rPr>
          <w:sz w:val="20"/>
          <w:szCs w:val="20"/>
          <w:lang w:eastAsia="ru-RU"/>
        </w:rPr>
        <w:t xml:space="preserve">ных средств на расчетный счет </w:t>
      </w:r>
      <w:r w:rsidRPr="002864CA">
        <w:rPr>
          <w:sz w:val="20"/>
          <w:szCs w:val="20"/>
          <w:lang w:eastAsia="ru-RU"/>
        </w:rPr>
        <w:t xml:space="preserve">Продавца </w:t>
      </w:r>
      <w:r w:rsidR="00A556B9" w:rsidRPr="002864CA">
        <w:rPr>
          <w:sz w:val="20"/>
          <w:szCs w:val="20"/>
          <w:lang w:eastAsia="ru-RU"/>
        </w:rPr>
        <w:t>в течение в течение</w:t>
      </w:r>
      <w:r w:rsidR="001A4AC7" w:rsidRPr="002864CA">
        <w:rPr>
          <w:sz w:val="20"/>
          <w:szCs w:val="20"/>
          <w:lang w:eastAsia="ru-RU"/>
        </w:rPr>
        <w:t xml:space="preserve"> </w:t>
      </w:r>
      <w:r w:rsidR="002864CA" w:rsidRPr="002864CA">
        <w:rPr>
          <w:sz w:val="20"/>
          <w:szCs w:val="20"/>
          <w:lang w:eastAsia="ru-RU"/>
        </w:rPr>
        <w:t>5 (пяти рабочих</w:t>
      </w:r>
      <w:r w:rsidR="008F0C58" w:rsidRPr="002864CA">
        <w:rPr>
          <w:sz w:val="20"/>
          <w:szCs w:val="20"/>
          <w:lang w:eastAsia="ru-RU"/>
        </w:rPr>
        <w:t xml:space="preserve">) </w:t>
      </w:r>
      <w:r w:rsidR="00A556B9" w:rsidRPr="002864CA">
        <w:rPr>
          <w:sz w:val="20"/>
          <w:szCs w:val="20"/>
          <w:lang w:eastAsia="ru-RU"/>
        </w:rPr>
        <w:t>дней со дня подписания н</w:t>
      </w:r>
      <w:r w:rsidR="00A556B9" w:rsidRPr="002864CA">
        <w:rPr>
          <w:sz w:val="20"/>
          <w:szCs w:val="20"/>
          <w:lang w:eastAsia="ru-RU"/>
        </w:rPr>
        <w:t>а</w:t>
      </w:r>
      <w:r w:rsidR="00A556B9" w:rsidRPr="002864CA">
        <w:rPr>
          <w:sz w:val="20"/>
          <w:szCs w:val="20"/>
          <w:lang w:eastAsia="ru-RU"/>
        </w:rPr>
        <w:t xml:space="preserve">стоящего Договора. </w:t>
      </w:r>
    </w:p>
    <w:p w:rsidR="009C75C1" w:rsidRPr="002864CA" w:rsidRDefault="000A502F" w:rsidP="00A556B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  <w:lang w:eastAsia="ru-RU"/>
        </w:rPr>
      </w:pPr>
      <w:r w:rsidRPr="002864CA">
        <w:rPr>
          <w:sz w:val="20"/>
          <w:szCs w:val="20"/>
          <w:lang w:eastAsia="ru-RU"/>
        </w:rPr>
        <w:t>Обязанность Покупателя по оплате Имущества считается исполненной с момента зачисления на счет Продавца суммы, указанной в п. 2.1 настоящего Договора</w:t>
      </w:r>
      <w:r w:rsidR="009C75C1" w:rsidRPr="002864CA">
        <w:rPr>
          <w:sz w:val="20"/>
          <w:szCs w:val="20"/>
          <w:lang w:eastAsia="ru-RU"/>
        </w:rPr>
        <w:t>.</w:t>
      </w:r>
    </w:p>
    <w:p w:rsidR="00977F8B" w:rsidRPr="002864CA" w:rsidRDefault="009C75C1" w:rsidP="00280747">
      <w:pPr>
        <w:widowControl w:val="0"/>
        <w:autoSpaceDE w:val="0"/>
        <w:ind w:firstLine="709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2.3</w:t>
      </w:r>
      <w:r w:rsidR="00977F8B" w:rsidRPr="002864CA">
        <w:rPr>
          <w:sz w:val="20"/>
          <w:szCs w:val="20"/>
        </w:rPr>
        <w:t xml:space="preserve">. Покупатель считается исполнившим обязательство по оплате Имущества с момента </w:t>
      </w:r>
      <w:r w:rsidR="00510DC2" w:rsidRPr="002864CA">
        <w:rPr>
          <w:sz w:val="20"/>
          <w:szCs w:val="20"/>
        </w:rPr>
        <w:t>зачислени</w:t>
      </w:r>
      <w:r w:rsidR="00977F8B" w:rsidRPr="002864CA">
        <w:rPr>
          <w:sz w:val="20"/>
          <w:szCs w:val="20"/>
        </w:rPr>
        <w:t xml:space="preserve">я денежных средств </w:t>
      </w:r>
      <w:r w:rsidR="00510DC2" w:rsidRPr="002864CA">
        <w:rPr>
          <w:sz w:val="20"/>
          <w:szCs w:val="20"/>
        </w:rPr>
        <w:t>на</w:t>
      </w:r>
      <w:r w:rsidR="00BC1BF2" w:rsidRPr="002864CA">
        <w:rPr>
          <w:sz w:val="20"/>
          <w:szCs w:val="20"/>
        </w:rPr>
        <w:t xml:space="preserve"> расчетный</w:t>
      </w:r>
      <w:r w:rsidR="00977F8B" w:rsidRPr="002864CA">
        <w:rPr>
          <w:sz w:val="20"/>
          <w:szCs w:val="20"/>
        </w:rPr>
        <w:t xml:space="preserve"> счет П</w:t>
      </w:r>
      <w:r w:rsidR="00510DC2" w:rsidRPr="002864CA">
        <w:rPr>
          <w:sz w:val="20"/>
          <w:szCs w:val="20"/>
        </w:rPr>
        <w:t>родавца</w:t>
      </w:r>
      <w:r w:rsidR="00977F8B" w:rsidRPr="002864CA">
        <w:rPr>
          <w:sz w:val="20"/>
          <w:szCs w:val="20"/>
        </w:rPr>
        <w:t>, либо осуществления иного денежного перевода, не прот</w:t>
      </w:r>
      <w:r w:rsidR="00977F8B" w:rsidRPr="002864CA">
        <w:rPr>
          <w:sz w:val="20"/>
          <w:szCs w:val="20"/>
        </w:rPr>
        <w:t>и</w:t>
      </w:r>
      <w:r w:rsidR="00977F8B" w:rsidRPr="002864CA">
        <w:rPr>
          <w:sz w:val="20"/>
          <w:szCs w:val="20"/>
        </w:rPr>
        <w:t xml:space="preserve">воречащего действующему законодательству. </w:t>
      </w:r>
    </w:p>
    <w:p w:rsidR="00977F8B" w:rsidRPr="002864CA" w:rsidRDefault="00977F8B">
      <w:pPr>
        <w:widowControl w:val="0"/>
        <w:autoSpaceDE w:val="0"/>
        <w:ind w:firstLine="709"/>
        <w:jc w:val="both"/>
        <w:rPr>
          <w:sz w:val="20"/>
          <w:szCs w:val="20"/>
        </w:rPr>
      </w:pPr>
    </w:p>
    <w:p w:rsidR="00977F8B" w:rsidRPr="002864CA" w:rsidRDefault="00977F8B">
      <w:pPr>
        <w:pStyle w:val="a7"/>
        <w:keepNext/>
        <w:keepLines/>
        <w:widowControl/>
        <w:numPr>
          <w:ilvl w:val="0"/>
          <w:numId w:val="1"/>
        </w:numPr>
        <w:autoSpaceDE/>
        <w:jc w:val="center"/>
        <w:rPr>
          <w:b/>
        </w:rPr>
      </w:pPr>
      <w:r w:rsidRPr="002864CA">
        <w:rPr>
          <w:b/>
        </w:rPr>
        <w:t>Порядок передачи Имущества</w:t>
      </w:r>
    </w:p>
    <w:p w:rsidR="00F10682" w:rsidRPr="002864CA" w:rsidRDefault="00F10682" w:rsidP="00F10682">
      <w:pPr>
        <w:pStyle w:val="a7"/>
        <w:widowControl/>
        <w:numPr>
          <w:ilvl w:val="1"/>
          <w:numId w:val="1"/>
        </w:numPr>
        <w:tabs>
          <w:tab w:val="left" w:pos="0"/>
        </w:tabs>
        <w:autoSpaceDE/>
        <w:ind w:left="0" w:firstLine="709"/>
      </w:pPr>
      <w:r w:rsidRPr="002864CA">
        <w:t>Передача Имущества Продавцом и принятие его Покупателем осуществляется по передаточн</w:t>
      </w:r>
      <w:r w:rsidRPr="002864CA">
        <w:t>о</w:t>
      </w:r>
      <w:r w:rsidRPr="002864CA">
        <w:t xml:space="preserve">му акту, подписываемому сторонами и оформляемому </w:t>
      </w:r>
      <w:r w:rsidR="009D3C7C" w:rsidRPr="002864CA">
        <w:t xml:space="preserve">в течение 3 (трех) рабочих дней </w:t>
      </w:r>
      <w:r w:rsidRPr="002864CA">
        <w:t>после полной оплаты Покупателем приобретаемого имущества.</w:t>
      </w:r>
    </w:p>
    <w:p w:rsidR="00F10682" w:rsidRPr="002864CA" w:rsidRDefault="00F10682" w:rsidP="00F10682">
      <w:pPr>
        <w:pStyle w:val="a7"/>
        <w:widowControl/>
        <w:tabs>
          <w:tab w:val="left" w:pos="0"/>
        </w:tabs>
        <w:autoSpaceDE/>
        <w:ind w:firstLine="709"/>
      </w:pPr>
      <w:r w:rsidRPr="002864CA">
        <w:rPr>
          <w:lang w:eastAsia="ru-RU"/>
        </w:rPr>
        <w:t>Покупатель обязан принять имущество без каких-либо дополнительных условий, не опр</w:t>
      </w:r>
      <w:r w:rsidRPr="002864CA">
        <w:rPr>
          <w:lang w:eastAsia="ru-RU"/>
        </w:rPr>
        <w:t>е</w:t>
      </w:r>
      <w:r w:rsidRPr="002864CA">
        <w:rPr>
          <w:lang w:eastAsia="ru-RU"/>
        </w:rPr>
        <w:t>деленных в настоящем Договоре.</w:t>
      </w:r>
    </w:p>
    <w:p w:rsidR="00977F8B" w:rsidRPr="002864CA" w:rsidRDefault="00783158" w:rsidP="004D719A">
      <w:pPr>
        <w:pStyle w:val="a7"/>
        <w:widowControl/>
        <w:numPr>
          <w:ilvl w:val="1"/>
          <w:numId w:val="1"/>
        </w:numPr>
        <w:tabs>
          <w:tab w:val="left" w:pos="0"/>
        </w:tabs>
        <w:autoSpaceDE/>
        <w:ind w:left="0" w:firstLine="709"/>
      </w:pPr>
      <w:r w:rsidRPr="002864CA">
        <w:lastRenderedPageBreak/>
        <w:t xml:space="preserve"> </w:t>
      </w:r>
      <w:r w:rsidR="00977F8B" w:rsidRPr="002864CA">
        <w:t>Продавец несет ответственность за недостатки передаваемого в собственность Покупателя Имущества, возникшие по причинам, существовавшим до момента передачи Имущества.</w:t>
      </w:r>
    </w:p>
    <w:p w:rsidR="000A502F" w:rsidRPr="002864CA" w:rsidRDefault="00AB4294" w:rsidP="000A502F">
      <w:pPr>
        <w:pStyle w:val="a7"/>
        <w:widowControl/>
        <w:numPr>
          <w:ilvl w:val="1"/>
          <w:numId w:val="1"/>
        </w:numPr>
        <w:tabs>
          <w:tab w:val="left" w:pos="0"/>
        </w:tabs>
        <w:autoSpaceDE/>
        <w:ind w:left="0" w:firstLine="709"/>
      </w:pPr>
      <w:r w:rsidRPr="002864CA">
        <w:t xml:space="preserve"> </w:t>
      </w:r>
      <w:r w:rsidR="000A502F" w:rsidRPr="002864CA">
        <w:rPr>
          <w:lang w:eastAsia="ru-RU"/>
        </w:rPr>
        <w:t>Указанное в п. 1.1 настоящего Договора имущество подлежит продаже в том состоянии, кот</w:t>
      </w:r>
      <w:r w:rsidR="000A502F" w:rsidRPr="002864CA">
        <w:rPr>
          <w:lang w:eastAsia="ru-RU"/>
        </w:rPr>
        <w:t>о</w:t>
      </w:r>
      <w:r w:rsidR="000A502F" w:rsidRPr="002864CA">
        <w:rPr>
          <w:lang w:eastAsia="ru-RU"/>
        </w:rPr>
        <w:t>рое оно имеет на дату заключения настоящего Договора.</w:t>
      </w:r>
    </w:p>
    <w:p w:rsidR="00977F8B" w:rsidRPr="002864CA" w:rsidRDefault="00977F8B">
      <w:pPr>
        <w:pStyle w:val="a7"/>
        <w:widowControl/>
        <w:autoSpaceDE/>
      </w:pPr>
    </w:p>
    <w:p w:rsidR="00977F8B" w:rsidRPr="002864CA" w:rsidRDefault="00977F8B">
      <w:pPr>
        <w:pStyle w:val="a7"/>
        <w:widowControl/>
        <w:numPr>
          <w:ilvl w:val="0"/>
          <w:numId w:val="1"/>
        </w:numPr>
        <w:autoSpaceDE/>
        <w:jc w:val="center"/>
        <w:rPr>
          <w:b/>
        </w:rPr>
      </w:pPr>
      <w:r w:rsidRPr="002864CA">
        <w:rPr>
          <w:b/>
        </w:rPr>
        <w:t>Возникновение права собственности и связанные риски</w:t>
      </w:r>
    </w:p>
    <w:p w:rsidR="00FA0560" w:rsidRPr="002864CA" w:rsidRDefault="004D719A" w:rsidP="00BC1BF2">
      <w:pPr>
        <w:pStyle w:val="a7"/>
        <w:widowControl/>
        <w:numPr>
          <w:ilvl w:val="1"/>
          <w:numId w:val="1"/>
        </w:numPr>
        <w:tabs>
          <w:tab w:val="left" w:pos="0"/>
        </w:tabs>
        <w:autoSpaceDE/>
        <w:ind w:left="0" w:firstLine="709"/>
      </w:pPr>
      <w:r w:rsidRPr="002864CA">
        <w:t xml:space="preserve"> </w:t>
      </w:r>
      <w:r w:rsidR="00977F8B" w:rsidRPr="002864CA">
        <w:t>Право собственности Покупателя на Имущество возникает</w:t>
      </w:r>
      <w:r w:rsidR="00BC1BF2" w:rsidRPr="002864CA">
        <w:t xml:space="preserve"> у П</w:t>
      </w:r>
      <w:r w:rsidR="00497CBB" w:rsidRPr="002864CA">
        <w:t>окупателя</w:t>
      </w:r>
      <w:r w:rsidR="00977F8B" w:rsidRPr="002864CA">
        <w:t xml:space="preserve"> с </w:t>
      </w:r>
      <w:r w:rsidR="0017735E" w:rsidRPr="002864CA">
        <w:t>момента</w:t>
      </w:r>
      <w:r w:rsidR="00497CBB" w:rsidRPr="002864CA">
        <w:t xml:space="preserve"> </w:t>
      </w:r>
      <w:r w:rsidR="00AB4294" w:rsidRPr="002864CA">
        <w:t xml:space="preserve">получения имущества по акту приема-передачи. </w:t>
      </w:r>
    </w:p>
    <w:p w:rsidR="00977F8B" w:rsidRPr="002864CA" w:rsidRDefault="00977F8B">
      <w:pPr>
        <w:widowControl w:val="0"/>
        <w:autoSpaceDE w:val="0"/>
        <w:jc w:val="center"/>
        <w:rPr>
          <w:b/>
          <w:sz w:val="20"/>
          <w:szCs w:val="20"/>
        </w:rPr>
      </w:pPr>
    </w:p>
    <w:p w:rsidR="00977F8B" w:rsidRPr="002864CA" w:rsidRDefault="00977F8B">
      <w:pPr>
        <w:widowControl w:val="0"/>
        <w:autoSpaceDE w:val="0"/>
        <w:jc w:val="center"/>
        <w:rPr>
          <w:b/>
          <w:sz w:val="20"/>
          <w:szCs w:val="20"/>
        </w:rPr>
      </w:pPr>
      <w:r w:rsidRPr="002864CA">
        <w:rPr>
          <w:b/>
          <w:sz w:val="20"/>
          <w:szCs w:val="20"/>
        </w:rPr>
        <w:t>5. Ответственность сторон</w:t>
      </w:r>
    </w:p>
    <w:p w:rsidR="00977F8B" w:rsidRPr="002864CA" w:rsidRDefault="00977F8B">
      <w:pPr>
        <w:widowControl w:val="0"/>
        <w:autoSpaceDE w:val="0"/>
        <w:ind w:firstLine="709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5.1. За невыполнение или ненадлежащее выполнение обязательств по настоящему Догов</w:t>
      </w:r>
      <w:r w:rsidR="00BC1BF2" w:rsidRPr="002864CA">
        <w:rPr>
          <w:sz w:val="20"/>
          <w:szCs w:val="20"/>
        </w:rPr>
        <w:t>о</w:t>
      </w:r>
      <w:r w:rsidRPr="002864CA">
        <w:rPr>
          <w:sz w:val="20"/>
          <w:szCs w:val="20"/>
        </w:rPr>
        <w:t>ру вино</w:t>
      </w:r>
      <w:r w:rsidRPr="002864CA">
        <w:rPr>
          <w:sz w:val="20"/>
          <w:szCs w:val="20"/>
        </w:rPr>
        <w:t>в</w:t>
      </w:r>
      <w:r w:rsidRPr="002864CA">
        <w:rPr>
          <w:sz w:val="20"/>
          <w:szCs w:val="20"/>
        </w:rPr>
        <w:t>ная сторона несет имущественную ответственность в соответствии с законодательством Российской Фед</w:t>
      </w:r>
      <w:r w:rsidRPr="002864CA">
        <w:rPr>
          <w:sz w:val="20"/>
          <w:szCs w:val="20"/>
        </w:rPr>
        <w:t>е</w:t>
      </w:r>
      <w:r w:rsidRPr="002864CA">
        <w:rPr>
          <w:sz w:val="20"/>
          <w:szCs w:val="20"/>
        </w:rPr>
        <w:t>рации и настоящим Договором.</w:t>
      </w:r>
    </w:p>
    <w:p w:rsidR="00977F8B" w:rsidRPr="002864CA" w:rsidRDefault="00977F8B">
      <w:pPr>
        <w:widowControl w:val="0"/>
        <w:autoSpaceDE w:val="0"/>
        <w:ind w:firstLine="709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5.2. Стороны договорились, что непоступление денежных средств в счет оплаты Имущес</w:t>
      </w:r>
      <w:r w:rsidRPr="002864CA">
        <w:rPr>
          <w:sz w:val="20"/>
          <w:szCs w:val="20"/>
        </w:rPr>
        <w:t>т</w:t>
      </w:r>
      <w:r w:rsidRPr="002864CA">
        <w:rPr>
          <w:sz w:val="20"/>
          <w:szCs w:val="20"/>
        </w:rPr>
        <w:t>ва в су</w:t>
      </w:r>
      <w:r w:rsidR="00EB676D" w:rsidRPr="002864CA">
        <w:rPr>
          <w:sz w:val="20"/>
          <w:szCs w:val="20"/>
        </w:rPr>
        <w:t xml:space="preserve">мме и в сроки, указанные в </w:t>
      </w:r>
      <w:r w:rsidR="00BC1BF2" w:rsidRPr="002864CA">
        <w:rPr>
          <w:sz w:val="20"/>
          <w:szCs w:val="20"/>
        </w:rPr>
        <w:t>настоящем Договоре,</w:t>
      </w:r>
      <w:r w:rsidRPr="002864CA">
        <w:rPr>
          <w:sz w:val="20"/>
          <w:szCs w:val="20"/>
        </w:rPr>
        <w:t xml:space="preserve"> считается отказом Покупателя от испо</w:t>
      </w:r>
      <w:r w:rsidRPr="002864CA">
        <w:rPr>
          <w:sz w:val="20"/>
          <w:szCs w:val="20"/>
        </w:rPr>
        <w:t>л</w:t>
      </w:r>
      <w:r w:rsidRPr="002864CA">
        <w:rPr>
          <w:sz w:val="20"/>
          <w:szCs w:val="20"/>
        </w:rPr>
        <w:t>нения обязательств по оплате Имущества. В этом случае Продавец вправе отказаться от исполнения своих обязательств по насто</w:t>
      </w:r>
      <w:r w:rsidRPr="002864CA">
        <w:rPr>
          <w:sz w:val="20"/>
          <w:szCs w:val="20"/>
        </w:rPr>
        <w:t>я</w:t>
      </w:r>
      <w:r w:rsidRPr="002864CA">
        <w:rPr>
          <w:sz w:val="20"/>
          <w:szCs w:val="20"/>
        </w:rPr>
        <w:t>щему Договору, письменно уведомив Покупателя о расторжении настоящего Договора.</w:t>
      </w:r>
    </w:p>
    <w:p w:rsidR="00BC1BF2" w:rsidRPr="002864CA" w:rsidRDefault="00BA71C8" w:rsidP="00BC1BF2">
      <w:pPr>
        <w:ind w:right="-58" w:firstLine="708"/>
        <w:jc w:val="both"/>
        <w:rPr>
          <w:sz w:val="20"/>
          <w:szCs w:val="20"/>
          <w:lang w:eastAsia="ru-RU"/>
        </w:rPr>
      </w:pPr>
      <w:r w:rsidRPr="002864CA">
        <w:rPr>
          <w:color w:val="000000"/>
          <w:sz w:val="20"/>
          <w:szCs w:val="20"/>
        </w:rPr>
        <w:t>В случае отказа или уклонения Покупателя от исполнения условий договора купли продажи по о</w:t>
      </w:r>
      <w:r w:rsidRPr="002864CA">
        <w:rPr>
          <w:color w:val="000000"/>
          <w:sz w:val="20"/>
          <w:szCs w:val="20"/>
        </w:rPr>
        <w:t>п</w:t>
      </w:r>
      <w:r w:rsidRPr="002864CA">
        <w:rPr>
          <w:color w:val="000000"/>
          <w:sz w:val="20"/>
          <w:szCs w:val="20"/>
        </w:rPr>
        <w:t>лате имущества (в том числе</w:t>
      </w:r>
      <w:r w:rsidR="00BA5EDF" w:rsidRPr="002864CA">
        <w:rPr>
          <w:color w:val="000000"/>
          <w:sz w:val="20"/>
          <w:szCs w:val="20"/>
        </w:rPr>
        <w:t>,</w:t>
      </w:r>
      <w:r w:rsidRPr="002864CA">
        <w:rPr>
          <w:color w:val="000000"/>
          <w:sz w:val="20"/>
          <w:szCs w:val="20"/>
        </w:rPr>
        <w:t xml:space="preserve"> если просрочка будет незначительной по времени и сумме) в течение устано</w:t>
      </w:r>
      <w:r w:rsidRPr="002864CA">
        <w:rPr>
          <w:color w:val="000000"/>
          <w:sz w:val="20"/>
          <w:szCs w:val="20"/>
        </w:rPr>
        <w:t>в</w:t>
      </w:r>
      <w:r w:rsidRPr="002864CA">
        <w:rPr>
          <w:color w:val="000000"/>
          <w:sz w:val="20"/>
          <w:szCs w:val="20"/>
        </w:rPr>
        <w:t xml:space="preserve">ленных в договоре сроков Продавец вправе в одностороннем </w:t>
      </w:r>
      <w:r w:rsidR="00280747" w:rsidRPr="002864CA">
        <w:rPr>
          <w:color w:val="000000"/>
          <w:sz w:val="20"/>
          <w:szCs w:val="20"/>
        </w:rPr>
        <w:t>порядке отказаться</w:t>
      </w:r>
      <w:r w:rsidRPr="002864CA">
        <w:rPr>
          <w:color w:val="000000"/>
          <w:sz w:val="20"/>
          <w:szCs w:val="20"/>
        </w:rPr>
        <w:t xml:space="preserve"> от </w:t>
      </w:r>
      <w:r w:rsidR="00280747" w:rsidRPr="002864CA">
        <w:rPr>
          <w:color w:val="000000"/>
          <w:sz w:val="20"/>
          <w:szCs w:val="20"/>
        </w:rPr>
        <w:t>исполнения договора</w:t>
      </w:r>
      <w:r w:rsidRPr="002864CA">
        <w:rPr>
          <w:color w:val="000000"/>
          <w:sz w:val="20"/>
          <w:szCs w:val="20"/>
        </w:rPr>
        <w:t xml:space="preserve"> (расторгнуть договор) путем направления простого письменного уведомления Покупателю.  </w:t>
      </w:r>
      <w:r w:rsidR="00BC1BF2" w:rsidRPr="002864CA">
        <w:rPr>
          <w:sz w:val="20"/>
          <w:szCs w:val="20"/>
          <w:lang w:eastAsia="ru-RU"/>
        </w:rPr>
        <w:t>Настоящий Д</w:t>
      </w:r>
      <w:r w:rsidR="00BC1BF2" w:rsidRPr="002864CA">
        <w:rPr>
          <w:sz w:val="20"/>
          <w:szCs w:val="20"/>
          <w:lang w:eastAsia="ru-RU"/>
        </w:rPr>
        <w:t>о</w:t>
      </w:r>
      <w:r w:rsidR="00BC1BF2" w:rsidRPr="002864CA">
        <w:rPr>
          <w:sz w:val="20"/>
          <w:szCs w:val="20"/>
          <w:lang w:eastAsia="ru-RU"/>
        </w:rPr>
        <w:t>говор будет считаться расторгнутым с момента направления Продавцом ука</w:t>
      </w:r>
      <w:r w:rsidR="00C41401" w:rsidRPr="002864CA">
        <w:rPr>
          <w:sz w:val="20"/>
          <w:szCs w:val="20"/>
          <w:lang w:eastAsia="ru-RU"/>
        </w:rPr>
        <w:t>занного уведомления Покупат</w:t>
      </w:r>
      <w:r w:rsidR="00C41401" w:rsidRPr="002864CA">
        <w:rPr>
          <w:sz w:val="20"/>
          <w:szCs w:val="20"/>
          <w:lang w:eastAsia="ru-RU"/>
        </w:rPr>
        <w:t>е</w:t>
      </w:r>
      <w:r w:rsidR="00C41401" w:rsidRPr="002864CA">
        <w:rPr>
          <w:sz w:val="20"/>
          <w:szCs w:val="20"/>
          <w:lang w:eastAsia="ru-RU"/>
        </w:rPr>
        <w:t xml:space="preserve">лю. </w:t>
      </w:r>
      <w:r w:rsidR="00BC1BF2" w:rsidRPr="002864CA">
        <w:rPr>
          <w:sz w:val="20"/>
          <w:szCs w:val="20"/>
          <w:lang w:eastAsia="ru-RU"/>
        </w:rPr>
        <w:t>В данном случае оформление Сторонами дополнительного соглашения о расторжении настоящего Дог</w:t>
      </w:r>
      <w:r w:rsidR="00BC1BF2" w:rsidRPr="002864CA">
        <w:rPr>
          <w:sz w:val="20"/>
          <w:szCs w:val="20"/>
          <w:lang w:eastAsia="ru-RU"/>
        </w:rPr>
        <w:t>о</w:t>
      </w:r>
      <w:r w:rsidR="00BC1BF2" w:rsidRPr="002864CA">
        <w:rPr>
          <w:sz w:val="20"/>
          <w:szCs w:val="20"/>
          <w:lang w:eastAsia="ru-RU"/>
        </w:rPr>
        <w:t>вора не требуется.</w:t>
      </w:r>
    </w:p>
    <w:p w:rsidR="00977F8B" w:rsidRPr="002864CA" w:rsidRDefault="00977F8B">
      <w:pPr>
        <w:widowControl w:val="0"/>
        <w:autoSpaceDE w:val="0"/>
        <w:ind w:firstLine="709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5.3. В случае уклонения Покупателя от фактического принятия Имущества в установленный н</w:t>
      </w:r>
      <w:r w:rsidRPr="002864CA">
        <w:rPr>
          <w:sz w:val="20"/>
          <w:szCs w:val="20"/>
        </w:rPr>
        <w:t>а</w:t>
      </w:r>
      <w:r w:rsidRPr="002864CA">
        <w:rPr>
          <w:sz w:val="20"/>
          <w:szCs w:val="20"/>
        </w:rPr>
        <w:t>стоящим Договором срок, он уплачивает Продавцу пеню в размере 0,1% от общей стоим</w:t>
      </w:r>
      <w:r w:rsidRPr="002864CA">
        <w:rPr>
          <w:sz w:val="20"/>
          <w:szCs w:val="20"/>
        </w:rPr>
        <w:t>о</w:t>
      </w:r>
      <w:r w:rsidRPr="002864CA">
        <w:rPr>
          <w:sz w:val="20"/>
          <w:szCs w:val="20"/>
        </w:rPr>
        <w:t>сти Имущества за каждый день просрочки.</w:t>
      </w:r>
    </w:p>
    <w:p w:rsidR="00977F8B" w:rsidRPr="002864CA" w:rsidRDefault="00977F8B">
      <w:pPr>
        <w:widowControl w:val="0"/>
        <w:autoSpaceDE w:val="0"/>
        <w:ind w:firstLine="709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5.4. В случае если Покупатель отказывается от принятия Имущества, то настоящий Договор счит</w:t>
      </w:r>
      <w:r w:rsidRPr="002864CA">
        <w:rPr>
          <w:sz w:val="20"/>
          <w:szCs w:val="20"/>
        </w:rPr>
        <w:t>а</w:t>
      </w:r>
      <w:r w:rsidRPr="002864CA">
        <w:rPr>
          <w:sz w:val="20"/>
          <w:szCs w:val="20"/>
        </w:rPr>
        <w:t>ется расторгнутым с момента уведомления Покупателем Продавца об отказе в получ</w:t>
      </w:r>
      <w:r w:rsidRPr="002864CA">
        <w:rPr>
          <w:sz w:val="20"/>
          <w:szCs w:val="20"/>
        </w:rPr>
        <w:t>е</w:t>
      </w:r>
      <w:r w:rsidRPr="002864CA">
        <w:rPr>
          <w:sz w:val="20"/>
          <w:szCs w:val="20"/>
        </w:rPr>
        <w:t>нии Имущества</w:t>
      </w:r>
      <w:r w:rsidR="00C41401" w:rsidRPr="002864CA">
        <w:rPr>
          <w:sz w:val="20"/>
          <w:szCs w:val="20"/>
        </w:rPr>
        <w:t xml:space="preserve">. </w:t>
      </w:r>
    </w:p>
    <w:p w:rsidR="003C3883" w:rsidRPr="002864CA" w:rsidRDefault="003C3883" w:rsidP="00745866">
      <w:pPr>
        <w:pStyle w:val="ab"/>
        <w:ind w:firstLine="0"/>
        <w:rPr>
          <w:b/>
          <w:sz w:val="20"/>
        </w:rPr>
      </w:pPr>
    </w:p>
    <w:p w:rsidR="00977F8B" w:rsidRPr="002864CA" w:rsidRDefault="00977F8B">
      <w:pPr>
        <w:pStyle w:val="ab"/>
        <w:ind w:firstLine="709"/>
        <w:jc w:val="center"/>
        <w:rPr>
          <w:b/>
          <w:sz w:val="20"/>
        </w:rPr>
      </w:pPr>
      <w:r w:rsidRPr="002864CA">
        <w:rPr>
          <w:b/>
          <w:sz w:val="20"/>
        </w:rPr>
        <w:t>6. Заключительные положения</w:t>
      </w:r>
    </w:p>
    <w:p w:rsidR="00977F8B" w:rsidRPr="002864CA" w:rsidRDefault="00977F8B">
      <w:pPr>
        <w:ind w:firstLine="720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6.1. Настоящий Договор вступает в силу с момента его подписания Сторонами и действует до по</w:t>
      </w:r>
      <w:r w:rsidRPr="002864CA">
        <w:rPr>
          <w:sz w:val="20"/>
          <w:szCs w:val="20"/>
        </w:rPr>
        <w:t>л</w:t>
      </w:r>
      <w:r w:rsidRPr="002864CA">
        <w:rPr>
          <w:sz w:val="20"/>
          <w:szCs w:val="20"/>
        </w:rPr>
        <w:t>ного исполнения Сторонами обязательств, вытекающих из положений настоящего Догов</w:t>
      </w:r>
      <w:r w:rsidRPr="002864CA">
        <w:rPr>
          <w:sz w:val="20"/>
          <w:szCs w:val="20"/>
        </w:rPr>
        <w:t>о</w:t>
      </w:r>
      <w:r w:rsidRPr="002864CA">
        <w:rPr>
          <w:sz w:val="20"/>
          <w:szCs w:val="20"/>
        </w:rPr>
        <w:t>ра.</w:t>
      </w:r>
    </w:p>
    <w:p w:rsidR="00977F8B" w:rsidRPr="002864CA" w:rsidRDefault="00977F8B">
      <w:pPr>
        <w:widowControl w:val="0"/>
        <w:autoSpaceDE w:val="0"/>
        <w:ind w:firstLine="709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6.2. 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</w:t>
      </w:r>
      <w:r w:rsidRPr="002864CA">
        <w:rPr>
          <w:sz w:val="20"/>
          <w:szCs w:val="20"/>
        </w:rPr>
        <w:t>л</w:t>
      </w:r>
      <w:r w:rsidRPr="002864CA">
        <w:rPr>
          <w:sz w:val="20"/>
          <w:szCs w:val="20"/>
        </w:rPr>
        <w:t>номоченными на то представителями Сторон.</w:t>
      </w:r>
    </w:p>
    <w:p w:rsidR="00977F8B" w:rsidRPr="002864CA" w:rsidRDefault="00977F8B">
      <w:pPr>
        <w:widowControl w:val="0"/>
        <w:autoSpaceDE w:val="0"/>
        <w:ind w:firstLine="709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6.3. Все уведомления и сообщения должны направляться в письменной форме.</w:t>
      </w:r>
    </w:p>
    <w:p w:rsidR="00977F8B" w:rsidRPr="002864CA" w:rsidRDefault="00977F8B">
      <w:pPr>
        <w:pStyle w:val="21"/>
        <w:ind w:firstLine="709"/>
        <w:rPr>
          <w:sz w:val="20"/>
        </w:rPr>
      </w:pPr>
      <w:r w:rsidRPr="002864CA">
        <w:rPr>
          <w:sz w:val="20"/>
        </w:rPr>
        <w:t>6.4. Во всем остальном, что не предусмотрено настоящим Договором, Стороны руководствуются действующим законодательством РФ.</w:t>
      </w:r>
    </w:p>
    <w:p w:rsidR="00967A0E" w:rsidRPr="002864CA" w:rsidRDefault="00977F8B" w:rsidP="00967A0E">
      <w:pPr>
        <w:widowControl w:val="0"/>
        <w:autoSpaceDE w:val="0"/>
        <w:ind w:firstLine="709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6.5.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переговоров. При невозможности урегул</w:t>
      </w:r>
      <w:r w:rsidRPr="002864CA">
        <w:rPr>
          <w:sz w:val="20"/>
          <w:szCs w:val="20"/>
        </w:rPr>
        <w:t>и</w:t>
      </w:r>
      <w:r w:rsidRPr="002864CA">
        <w:rPr>
          <w:sz w:val="20"/>
          <w:szCs w:val="20"/>
        </w:rPr>
        <w:t>рования спорных вопросов путем проведения переговоров, спор подлежит п</w:t>
      </w:r>
      <w:r w:rsidRPr="002864CA">
        <w:rPr>
          <w:sz w:val="20"/>
          <w:szCs w:val="20"/>
        </w:rPr>
        <w:t>е</w:t>
      </w:r>
      <w:r w:rsidRPr="002864CA">
        <w:rPr>
          <w:sz w:val="20"/>
          <w:szCs w:val="20"/>
        </w:rPr>
        <w:t>редаче на рассмотрение</w:t>
      </w:r>
      <w:r w:rsidR="00BC1BF2" w:rsidRPr="002864CA">
        <w:rPr>
          <w:sz w:val="20"/>
          <w:szCs w:val="20"/>
        </w:rPr>
        <w:t xml:space="preserve"> в </w:t>
      </w:r>
      <w:r w:rsidR="00AB4294" w:rsidRPr="002864CA">
        <w:rPr>
          <w:sz w:val="20"/>
          <w:szCs w:val="20"/>
        </w:rPr>
        <w:t>суд в соответствии с положениями законодательства РФ.</w:t>
      </w:r>
    </w:p>
    <w:p w:rsidR="00967A0E" w:rsidRPr="002864CA" w:rsidRDefault="00977F8B" w:rsidP="00967A0E">
      <w:pPr>
        <w:widowControl w:val="0"/>
        <w:autoSpaceDE w:val="0"/>
        <w:ind w:firstLine="709"/>
        <w:jc w:val="both"/>
        <w:rPr>
          <w:sz w:val="20"/>
          <w:szCs w:val="20"/>
        </w:rPr>
      </w:pPr>
      <w:r w:rsidRPr="002864CA">
        <w:rPr>
          <w:sz w:val="20"/>
          <w:szCs w:val="20"/>
        </w:rPr>
        <w:t>6.6. Настоящий Дог</w:t>
      </w:r>
      <w:r w:rsidR="00082EC4" w:rsidRPr="002864CA">
        <w:rPr>
          <w:sz w:val="20"/>
          <w:szCs w:val="20"/>
        </w:rPr>
        <w:t xml:space="preserve">овор составлен в </w:t>
      </w:r>
      <w:r w:rsidR="002864CA" w:rsidRPr="002864CA">
        <w:rPr>
          <w:sz w:val="20"/>
          <w:szCs w:val="20"/>
        </w:rPr>
        <w:t xml:space="preserve">двух </w:t>
      </w:r>
      <w:r w:rsidRPr="002864CA">
        <w:rPr>
          <w:sz w:val="20"/>
          <w:szCs w:val="20"/>
        </w:rPr>
        <w:t>экземплярах, имеющих одинаковую юридиче</w:t>
      </w:r>
      <w:r w:rsidR="00082EC4" w:rsidRPr="002864CA">
        <w:rPr>
          <w:sz w:val="20"/>
          <w:szCs w:val="20"/>
        </w:rPr>
        <w:t xml:space="preserve">скую силу, </w:t>
      </w:r>
      <w:r w:rsidR="009E155E" w:rsidRPr="002864CA">
        <w:rPr>
          <w:sz w:val="20"/>
          <w:szCs w:val="20"/>
        </w:rPr>
        <w:t>по одному</w:t>
      </w:r>
      <w:r w:rsidRPr="002864CA">
        <w:rPr>
          <w:sz w:val="20"/>
          <w:szCs w:val="20"/>
        </w:rPr>
        <w:t xml:space="preserve"> </w:t>
      </w:r>
      <w:r w:rsidR="00082EC4" w:rsidRPr="002864CA">
        <w:rPr>
          <w:sz w:val="20"/>
          <w:szCs w:val="20"/>
        </w:rPr>
        <w:t>экземпляр</w:t>
      </w:r>
      <w:r w:rsidR="009E155E" w:rsidRPr="002864CA">
        <w:rPr>
          <w:sz w:val="20"/>
          <w:szCs w:val="20"/>
        </w:rPr>
        <w:t>у</w:t>
      </w:r>
      <w:r w:rsidR="004F196B" w:rsidRPr="002864CA">
        <w:rPr>
          <w:sz w:val="20"/>
          <w:szCs w:val="20"/>
        </w:rPr>
        <w:t xml:space="preserve"> для каждой из Сторон</w:t>
      </w:r>
      <w:r w:rsidR="002864CA" w:rsidRPr="002864CA">
        <w:rPr>
          <w:sz w:val="20"/>
          <w:szCs w:val="20"/>
        </w:rPr>
        <w:t>.</w:t>
      </w:r>
    </w:p>
    <w:p w:rsidR="00977F8B" w:rsidRPr="002864CA" w:rsidRDefault="00977F8B" w:rsidP="007B6DB9">
      <w:pPr>
        <w:widowControl w:val="0"/>
        <w:autoSpaceDE w:val="0"/>
        <w:ind w:firstLine="709"/>
        <w:jc w:val="both"/>
        <w:rPr>
          <w:sz w:val="20"/>
          <w:szCs w:val="20"/>
        </w:rPr>
      </w:pPr>
    </w:p>
    <w:p w:rsidR="00215DD8" w:rsidRPr="002864CA" w:rsidRDefault="00215DD8" w:rsidP="000A5976">
      <w:pPr>
        <w:widowControl w:val="0"/>
        <w:autoSpaceDE w:val="0"/>
        <w:rPr>
          <w:b/>
          <w:sz w:val="20"/>
          <w:szCs w:val="20"/>
        </w:rPr>
      </w:pPr>
    </w:p>
    <w:p w:rsidR="00977F8B" w:rsidRPr="002864CA" w:rsidRDefault="00977F8B" w:rsidP="007B6DB9">
      <w:pPr>
        <w:widowControl w:val="0"/>
        <w:numPr>
          <w:ilvl w:val="0"/>
          <w:numId w:val="2"/>
        </w:numPr>
        <w:autoSpaceDE w:val="0"/>
        <w:jc w:val="center"/>
        <w:rPr>
          <w:b/>
          <w:sz w:val="20"/>
          <w:szCs w:val="20"/>
        </w:rPr>
      </w:pPr>
      <w:r w:rsidRPr="002864CA">
        <w:rPr>
          <w:b/>
          <w:sz w:val="20"/>
          <w:szCs w:val="20"/>
        </w:rPr>
        <w:t>Место нахождения и банковские реквизиты сторон</w:t>
      </w:r>
    </w:p>
    <w:p w:rsidR="00284F1C" w:rsidRPr="002864CA" w:rsidRDefault="00284F1C" w:rsidP="00284F1C">
      <w:pPr>
        <w:widowControl w:val="0"/>
        <w:autoSpaceDE w:val="0"/>
        <w:ind w:left="720"/>
        <w:rPr>
          <w:b/>
          <w:sz w:val="20"/>
          <w:szCs w:val="20"/>
        </w:rPr>
      </w:pPr>
    </w:p>
    <w:tbl>
      <w:tblPr>
        <w:tblW w:w="9746" w:type="dxa"/>
        <w:tblInd w:w="-12" w:type="dxa"/>
        <w:tblLayout w:type="fixed"/>
        <w:tblLook w:val="0000"/>
      </w:tblPr>
      <w:tblGrid>
        <w:gridCol w:w="4940"/>
        <w:gridCol w:w="4806"/>
      </w:tblGrid>
      <w:tr w:rsidR="000A5976" w:rsidRPr="002864CA" w:rsidTr="003C3883">
        <w:trPr>
          <w:trHeight w:val="2292"/>
        </w:trPr>
        <w:tc>
          <w:tcPr>
            <w:tcW w:w="4940" w:type="dxa"/>
          </w:tcPr>
          <w:p w:rsidR="000A5976" w:rsidRPr="002864CA" w:rsidRDefault="000A5976" w:rsidP="00673B8F">
            <w:pPr>
              <w:pStyle w:val="a7"/>
              <w:rPr>
                <w:b/>
              </w:rPr>
            </w:pPr>
            <w:r w:rsidRPr="002864CA">
              <w:rPr>
                <w:b/>
              </w:rPr>
              <w:t>ПРОДАВЕЦ:</w:t>
            </w:r>
          </w:p>
          <w:p w:rsidR="000A5976" w:rsidRPr="002864CA" w:rsidRDefault="000A5976" w:rsidP="00673B8F">
            <w:pPr>
              <w:pStyle w:val="a7"/>
              <w:rPr>
                <w:b/>
              </w:rPr>
            </w:pPr>
          </w:p>
          <w:p w:rsidR="003C3883" w:rsidRPr="002864CA" w:rsidRDefault="003C3883" w:rsidP="00673B8F">
            <w:pPr>
              <w:pStyle w:val="a7"/>
            </w:pPr>
          </w:p>
          <w:p w:rsidR="003C3883" w:rsidRPr="002864CA" w:rsidRDefault="003C3883" w:rsidP="00673B8F">
            <w:pPr>
              <w:pStyle w:val="a7"/>
            </w:pPr>
          </w:p>
          <w:p w:rsidR="000A5976" w:rsidRPr="002864CA" w:rsidRDefault="000A5976" w:rsidP="00673B8F">
            <w:pPr>
              <w:pStyle w:val="a7"/>
            </w:pPr>
            <w:r w:rsidRPr="002864CA">
              <w:t>_________________________</w:t>
            </w:r>
            <w:r w:rsidRPr="002864CA">
              <w:rPr>
                <w:b/>
              </w:rPr>
              <w:t>Меркулов Я.В.</w:t>
            </w:r>
          </w:p>
        </w:tc>
        <w:tc>
          <w:tcPr>
            <w:tcW w:w="4806" w:type="dxa"/>
          </w:tcPr>
          <w:p w:rsidR="000A5976" w:rsidRPr="002864CA" w:rsidRDefault="000A5976" w:rsidP="00673B8F">
            <w:pPr>
              <w:pStyle w:val="ConsNonformat"/>
              <w:ind w:right="551"/>
              <w:rPr>
                <w:rFonts w:ascii="Times New Roman" w:hAnsi="Times New Roman" w:cs="Times New Roman"/>
                <w:bCs/>
              </w:rPr>
            </w:pPr>
            <w:r w:rsidRPr="002864CA">
              <w:rPr>
                <w:rFonts w:ascii="Times New Roman" w:hAnsi="Times New Roman" w:cs="Times New Roman"/>
                <w:b/>
                <w:color w:val="000000"/>
              </w:rPr>
              <w:t>ПОКУПАТЕЛЬ:</w:t>
            </w:r>
            <w:r w:rsidRPr="002864C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A5976" w:rsidRPr="002864CA" w:rsidRDefault="000A5976" w:rsidP="00673B8F">
            <w:pPr>
              <w:pStyle w:val="ConsNonformat"/>
              <w:ind w:right="551"/>
              <w:rPr>
                <w:rFonts w:ascii="Times New Roman" w:hAnsi="Times New Roman" w:cs="Times New Roman"/>
              </w:rPr>
            </w:pPr>
          </w:p>
          <w:p w:rsidR="00F7398A" w:rsidRPr="002864CA" w:rsidRDefault="00F7398A" w:rsidP="000A5976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F7398A" w:rsidRPr="002864CA" w:rsidRDefault="00F7398A" w:rsidP="000A5976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F7398A" w:rsidRPr="002864CA" w:rsidRDefault="00F7398A" w:rsidP="000A5976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F7398A" w:rsidRPr="002864CA" w:rsidRDefault="00F7398A" w:rsidP="000A5976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F7398A" w:rsidRPr="002864CA" w:rsidRDefault="00F7398A" w:rsidP="000A5976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745866" w:rsidRPr="002864CA" w:rsidRDefault="00745866" w:rsidP="000A5976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E1468C" w:rsidRPr="002864CA" w:rsidRDefault="00E1468C" w:rsidP="008F0C58">
            <w:pPr>
              <w:pStyle w:val="ConsNonformat"/>
              <w:ind w:right="551"/>
              <w:rPr>
                <w:rFonts w:ascii="Times New Roman" w:hAnsi="Times New Roman" w:cs="Times New Roman"/>
              </w:rPr>
            </w:pPr>
          </w:p>
        </w:tc>
      </w:tr>
    </w:tbl>
    <w:p w:rsidR="000A5976" w:rsidRPr="002864CA" w:rsidRDefault="000A5976" w:rsidP="007B6DB9">
      <w:pPr>
        <w:widowControl w:val="0"/>
        <w:autoSpaceDE w:val="0"/>
        <w:rPr>
          <w:sz w:val="20"/>
          <w:szCs w:val="20"/>
        </w:rPr>
      </w:pPr>
    </w:p>
    <w:p w:rsidR="000A5976" w:rsidRPr="002864CA" w:rsidRDefault="000A5976" w:rsidP="007B6DB9">
      <w:pPr>
        <w:widowControl w:val="0"/>
        <w:autoSpaceDE w:val="0"/>
        <w:rPr>
          <w:sz w:val="20"/>
          <w:szCs w:val="20"/>
        </w:rPr>
      </w:pPr>
    </w:p>
    <w:p w:rsidR="00722AED" w:rsidRPr="002864CA" w:rsidRDefault="00722AED" w:rsidP="007B6DB9">
      <w:pPr>
        <w:widowControl w:val="0"/>
        <w:autoSpaceDE w:val="0"/>
        <w:rPr>
          <w:sz w:val="20"/>
          <w:szCs w:val="20"/>
        </w:rPr>
      </w:pPr>
    </w:p>
    <w:p w:rsidR="00722AED" w:rsidRPr="002864CA" w:rsidRDefault="00722AED" w:rsidP="007B6DB9">
      <w:pPr>
        <w:widowControl w:val="0"/>
        <w:autoSpaceDE w:val="0"/>
        <w:rPr>
          <w:sz w:val="20"/>
          <w:szCs w:val="20"/>
        </w:rPr>
      </w:pPr>
    </w:p>
    <w:p w:rsidR="00722AED" w:rsidRPr="002864CA" w:rsidRDefault="00722AED" w:rsidP="007B6DB9">
      <w:pPr>
        <w:widowControl w:val="0"/>
        <w:autoSpaceDE w:val="0"/>
        <w:rPr>
          <w:sz w:val="20"/>
          <w:szCs w:val="20"/>
        </w:rPr>
      </w:pPr>
    </w:p>
    <w:p w:rsidR="00722AED" w:rsidRPr="002864CA" w:rsidRDefault="00722AED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Pr="002864CA" w:rsidRDefault="008F0C58" w:rsidP="007B6DB9">
      <w:pPr>
        <w:widowControl w:val="0"/>
        <w:autoSpaceDE w:val="0"/>
        <w:rPr>
          <w:sz w:val="20"/>
          <w:szCs w:val="20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8F0C58" w:rsidRDefault="008F0C58" w:rsidP="007B6DB9">
      <w:pPr>
        <w:widowControl w:val="0"/>
        <w:autoSpaceDE w:val="0"/>
        <w:rPr>
          <w:sz w:val="22"/>
          <w:szCs w:val="22"/>
        </w:rPr>
      </w:pPr>
    </w:p>
    <w:p w:rsidR="006A4B83" w:rsidRDefault="006A4B83" w:rsidP="0048717A">
      <w:pPr>
        <w:widowControl w:val="0"/>
        <w:autoSpaceDE w:val="0"/>
        <w:rPr>
          <w:b/>
          <w:sz w:val="20"/>
          <w:szCs w:val="20"/>
        </w:rPr>
      </w:pPr>
    </w:p>
    <w:p w:rsidR="003C3883" w:rsidRPr="00E25C2F" w:rsidRDefault="00CE7499" w:rsidP="00CE7499">
      <w:pPr>
        <w:widowControl w:val="0"/>
        <w:autoSpaceDE w:val="0"/>
        <w:jc w:val="center"/>
        <w:rPr>
          <w:b/>
          <w:sz w:val="20"/>
          <w:szCs w:val="20"/>
        </w:rPr>
      </w:pPr>
      <w:r w:rsidRPr="00E25C2F">
        <w:rPr>
          <w:b/>
          <w:sz w:val="20"/>
          <w:szCs w:val="20"/>
        </w:rPr>
        <w:t>Акт приема-п</w:t>
      </w:r>
      <w:r w:rsidR="003C3883" w:rsidRPr="00E25C2F">
        <w:rPr>
          <w:b/>
          <w:sz w:val="20"/>
          <w:szCs w:val="20"/>
        </w:rPr>
        <w:t xml:space="preserve">ередачи имущества к </w:t>
      </w:r>
    </w:p>
    <w:p w:rsidR="00CE7499" w:rsidRPr="00E25C2F" w:rsidRDefault="008F0C58" w:rsidP="00CE7499">
      <w:pPr>
        <w:widowControl w:val="0"/>
        <w:autoSpaceDE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ДОГОВОРУ № </w:t>
      </w:r>
    </w:p>
    <w:p w:rsidR="00CE7499" w:rsidRPr="00E25C2F" w:rsidRDefault="00CE7499" w:rsidP="00CE7499">
      <w:pPr>
        <w:widowControl w:val="0"/>
        <w:autoSpaceDE w:val="0"/>
        <w:jc w:val="center"/>
        <w:rPr>
          <w:b/>
          <w:sz w:val="20"/>
          <w:szCs w:val="20"/>
        </w:rPr>
      </w:pPr>
      <w:r w:rsidRPr="00E25C2F">
        <w:rPr>
          <w:b/>
          <w:sz w:val="20"/>
          <w:szCs w:val="20"/>
        </w:rPr>
        <w:t>купли-продажи имущества</w:t>
      </w:r>
      <w:r w:rsidR="003C3883" w:rsidRPr="00E25C2F">
        <w:rPr>
          <w:b/>
          <w:sz w:val="20"/>
          <w:szCs w:val="20"/>
        </w:rPr>
        <w:t xml:space="preserve"> от </w:t>
      </w:r>
      <w:r w:rsidR="008F0C58">
        <w:rPr>
          <w:b/>
          <w:sz w:val="20"/>
          <w:szCs w:val="20"/>
        </w:rPr>
        <w:t>_________</w:t>
      </w:r>
      <w:r w:rsidR="008B04E8" w:rsidRPr="00E25C2F">
        <w:rPr>
          <w:b/>
          <w:sz w:val="20"/>
          <w:szCs w:val="20"/>
        </w:rPr>
        <w:t>2021 года</w:t>
      </w:r>
    </w:p>
    <w:p w:rsidR="008764B3" w:rsidRPr="00E25C2F" w:rsidRDefault="008764B3" w:rsidP="00CE7499">
      <w:pPr>
        <w:widowControl w:val="0"/>
        <w:autoSpaceDE w:val="0"/>
        <w:jc w:val="center"/>
        <w:rPr>
          <w:b/>
          <w:sz w:val="20"/>
          <w:szCs w:val="20"/>
        </w:rPr>
      </w:pPr>
    </w:p>
    <w:p w:rsidR="00CE7499" w:rsidRPr="00E25C2F" w:rsidRDefault="00CE7499" w:rsidP="00CE7499">
      <w:pPr>
        <w:widowControl w:val="0"/>
        <w:autoSpaceDE w:val="0"/>
        <w:rPr>
          <w:b/>
          <w:bCs/>
          <w:sz w:val="20"/>
          <w:szCs w:val="20"/>
        </w:rPr>
      </w:pPr>
      <w:r w:rsidRPr="00E25C2F">
        <w:rPr>
          <w:b/>
          <w:bCs/>
          <w:sz w:val="20"/>
          <w:szCs w:val="20"/>
        </w:rPr>
        <w:t>г.</w:t>
      </w:r>
      <w:r w:rsidR="008B04E8" w:rsidRPr="00E25C2F">
        <w:rPr>
          <w:b/>
          <w:bCs/>
          <w:sz w:val="20"/>
          <w:szCs w:val="20"/>
        </w:rPr>
        <w:t xml:space="preserve"> </w:t>
      </w:r>
      <w:r w:rsidR="008764B3" w:rsidRPr="00E25C2F">
        <w:rPr>
          <w:b/>
          <w:bCs/>
          <w:sz w:val="20"/>
          <w:szCs w:val="20"/>
        </w:rPr>
        <w:t>Воронеж</w:t>
      </w:r>
      <w:r w:rsidRPr="00E25C2F">
        <w:rPr>
          <w:b/>
          <w:bCs/>
          <w:sz w:val="20"/>
          <w:szCs w:val="20"/>
        </w:rPr>
        <w:t xml:space="preserve">                              </w:t>
      </w:r>
      <w:r w:rsidRPr="00E25C2F">
        <w:rPr>
          <w:b/>
          <w:bCs/>
          <w:sz w:val="20"/>
          <w:szCs w:val="20"/>
        </w:rPr>
        <w:tab/>
      </w:r>
      <w:r w:rsidRPr="00E25C2F">
        <w:rPr>
          <w:b/>
          <w:bCs/>
          <w:sz w:val="20"/>
          <w:szCs w:val="20"/>
        </w:rPr>
        <w:tab/>
        <w:t xml:space="preserve">                            </w:t>
      </w:r>
      <w:r w:rsidR="008B04E8" w:rsidRPr="00E25C2F">
        <w:rPr>
          <w:b/>
          <w:bCs/>
          <w:sz w:val="20"/>
          <w:szCs w:val="20"/>
        </w:rPr>
        <w:t xml:space="preserve">                    </w:t>
      </w:r>
      <w:r w:rsidRPr="00E25C2F">
        <w:rPr>
          <w:b/>
          <w:bCs/>
          <w:sz w:val="20"/>
          <w:szCs w:val="20"/>
        </w:rPr>
        <w:t xml:space="preserve">    </w:t>
      </w:r>
      <w:r w:rsidR="008F0C58">
        <w:rPr>
          <w:b/>
          <w:bCs/>
          <w:sz w:val="20"/>
          <w:szCs w:val="20"/>
        </w:rPr>
        <w:t xml:space="preserve">                 _______</w:t>
      </w:r>
      <w:r w:rsidR="003C3883" w:rsidRPr="00E25C2F">
        <w:rPr>
          <w:b/>
          <w:bCs/>
          <w:sz w:val="20"/>
          <w:szCs w:val="20"/>
        </w:rPr>
        <w:t>2021 года</w:t>
      </w:r>
    </w:p>
    <w:p w:rsidR="008764B3" w:rsidRPr="00E25C2F" w:rsidRDefault="008764B3" w:rsidP="00CE7499">
      <w:pPr>
        <w:widowControl w:val="0"/>
        <w:autoSpaceDE w:val="0"/>
        <w:rPr>
          <w:b/>
          <w:bCs/>
          <w:sz w:val="20"/>
          <w:szCs w:val="20"/>
        </w:rPr>
      </w:pPr>
    </w:p>
    <w:p w:rsidR="008F0C58" w:rsidRPr="008F0C58" w:rsidRDefault="008F0C58" w:rsidP="008F0C58">
      <w:pPr>
        <w:pStyle w:val="af8"/>
        <w:ind w:firstLine="709"/>
        <w:contextualSpacing/>
        <w:jc w:val="both"/>
        <w:rPr>
          <w:sz w:val="22"/>
        </w:rPr>
      </w:pPr>
      <w:r w:rsidRPr="008F0C58">
        <w:rPr>
          <w:b/>
          <w:sz w:val="22"/>
        </w:rPr>
        <w:t>Березина Светлана Валерьевна</w:t>
      </w:r>
      <w:r w:rsidRPr="008F0C58">
        <w:rPr>
          <w:sz w:val="22"/>
        </w:rPr>
        <w:t xml:space="preserve"> (07.02.1968 г.р., уроженка г. Воронеж, ИНН 366600365402, СНИЛС 106-503-761 26, зарег. по адресу: г.Воронеж, ул.Туполева, д.16, кв.5, ком.1, именуемая в дальнейшем  </w:t>
      </w:r>
      <w:r w:rsidRPr="008F0C58">
        <w:rPr>
          <w:b/>
          <w:sz w:val="22"/>
        </w:rPr>
        <w:t xml:space="preserve">«Продавец», </w:t>
      </w:r>
      <w:r w:rsidRPr="008F0C58">
        <w:rPr>
          <w:sz w:val="22"/>
        </w:rPr>
        <w:t>в лице финансового управляющего</w:t>
      </w:r>
      <w:r w:rsidRPr="008F0C58">
        <w:rPr>
          <w:b/>
          <w:sz w:val="22"/>
        </w:rPr>
        <w:t xml:space="preserve"> Меркулова Ярослава Викторовича</w:t>
      </w:r>
      <w:r w:rsidRPr="008F0C58">
        <w:rPr>
          <w:sz w:val="22"/>
        </w:rPr>
        <w:t>, действующего от имени Продавца на основании Решения Арбитражного суда В</w:t>
      </w:r>
      <w:r w:rsidRPr="008F0C58">
        <w:rPr>
          <w:sz w:val="22"/>
        </w:rPr>
        <w:t>о</w:t>
      </w:r>
      <w:r w:rsidRPr="008F0C58">
        <w:rPr>
          <w:sz w:val="22"/>
        </w:rPr>
        <w:t>ронежской области от 22.03.2021 г. по делу № А14-8803/2020, с одной стороны, и</w:t>
      </w:r>
    </w:p>
    <w:p w:rsidR="00E25C2F" w:rsidRPr="008F0C58" w:rsidRDefault="008F0C58" w:rsidP="008F0C58">
      <w:pPr>
        <w:pStyle w:val="af8"/>
        <w:ind w:firstLine="709"/>
        <w:contextualSpacing/>
        <w:jc w:val="both"/>
        <w:rPr>
          <w:sz w:val="22"/>
        </w:rPr>
      </w:pPr>
      <w:r w:rsidRPr="008F0C58">
        <w:rPr>
          <w:b/>
          <w:sz w:val="22"/>
        </w:rPr>
        <w:t>_______________________________________________</w:t>
      </w:r>
      <w:r w:rsidRPr="008F0C58">
        <w:rPr>
          <w:sz w:val="22"/>
        </w:rPr>
        <w:t xml:space="preserve">, именуемый в дальнейшем </w:t>
      </w:r>
      <w:r w:rsidRPr="008F0C58">
        <w:rPr>
          <w:b/>
          <w:sz w:val="22"/>
        </w:rPr>
        <w:t>«Пок</w:t>
      </w:r>
      <w:r w:rsidRPr="008F0C58">
        <w:rPr>
          <w:b/>
          <w:sz w:val="22"/>
        </w:rPr>
        <w:t>у</w:t>
      </w:r>
      <w:r w:rsidRPr="008F0C58">
        <w:rPr>
          <w:b/>
          <w:sz w:val="22"/>
        </w:rPr>
        <w:t>патель»</w:t>
      </w:r>
      <w:r w:rsidRPr="008F0C58">
        <w:rPr>
          <w:sz w:val="22"/>
        </w:rPr>
        <w:t xml:space="preserve">, с другой стороны, именуемые вместе «Стороны», </w:t>
      </w:r>
      <w:r w:rsidRPr="008F0C58">
        <w:rPr>
          <w:bCs/>
          <w:sz w:val="22"/>
        </w:rPr>
        <w:t xml:space="preserve">на основании и </w:t>
      </w:r>
      <w:r w:rsidRPr="008F0C58">
        <w:rPr>
          <w:sz w:val="22"/>
          <w:lang w:eastAsia="ru-RU"/>
        </w:rPr>
        <w:t xml:space="preserve">в соответствии со ст. 110, ст. 139 Федерального закона № 127-ФЗ от 26.10.2002 г. «О несостоятельности (банкротстве)», с </w:t>
      </w:r>
      <w:r w:rsidRPr="008F0C58">
        <w:rPr>
          <w:spacing w:val="-1"/>
          <w:sz w:val="22"/>
          <w:lang w:eastAsia="ru-RU"/>
        </w:rPr>
        <w:t xml:space="preserve">Положением о порядке, сроках и условиях продажи предмета залога – имущества должника, в рамках дела о банкротстве </w:t>
      </w:r>
      <w:r w:rsidRPr="008F0C58">
        <w:rPr>
          <w:sz w:val="22"/>
        </w:rPr>
        <w:t>№ А14-8803/2020, утвержденным конкурсным кредитором АО ЮНИ</w:t>
      </w:r>
      <w:r w:rsidRPr="008F0C58">
        <w:rPr>
          <w:sz w:val="22"/>
        </w:rPr>
        <w:t>К</w:t>
      </w:r>
      <w:r w:rsidRPr="008F0C58">
        <w:rPr>
          <w:sz w:val="22"/>
        </w:rPr>
        <w:t>РЕДИТ БАНК</w:t>
      </w:r>
      <w:r w:rsidRPr="008F0C58">
        <w:rPr>
          <w:spacing w:val="-1"/>
          <w:sz w:val="22"/>
          <w:lang w:eastAsia="ru-RU"/>
        </w:rPr>
        <w:t xml:space="preserve">,  </w:t>
      </w:r>
      <w:r w:rsidRPr="008F0C58">
        <w:rPr>
          <w:sz w:val="22"/>
          <w:lang w:eastAsia="ru-RU"/>
        </w:rPr>
        <w:t>заключили настоящий</w:t>
      </w:r>
      <w:r w:rsidR="00CE7499" w:rsidRPr="008F0C58">
        <w:rPr>
          <w:sz w:val="22"/>
        </w:rPr>
        <w:t>Акт приема-передачи имущества о нижеследующем:</w:t>
      </w:r>
    </w:p>
    <w:p w:rsidR="008F0C58" w:rsidRPr="008F0C58" w:rsidRDefault="008F0C58" w:rsidP="008F0C58">
      <w:pPr>
        <w:pStyle w:val="af8"/>
        <w:ind w:firstLine="709"/>
        <w:contextualSpacing/>
        <w:jc w:val="both"/>
        <w:rPr>
          <w:b/>
          <w:sz w:val="22"/>
        </w:rPr>
      </w:pPr>
    </w:p>
    <w:p w:rsidR="00CE7499" w:rsidRPr="008F0C58" w:rsidRDefault="00B871DC" w:rsidP="00E25C2F">
      <w:pPr>
        <w:widowControl w:val="0"/>
        <w:autoSpaceDE w:val="0"/>
        <w:ind w:firstLine="720"/>
        <w:jc w:val="both"/>
        <w:rPr>
          <w:sz w:val="22"/>
          <w:szCs w:val="22"/>
        </w:rPr>
      </w:pPr>
      <w:r w:rsidRPr="008F0C58">
        <w:rPr>
          <w:sz w:val="22"/>
          <w:szCs w:val="22"/>
        </w:rPr>
        <w:t xml:space="preserve">1. </w:t>
      </w:r>
      <w:r w:rsidR="00CE7499" w:rsidRPr="008F0C58">
        <w:rPr>
          <w:sz w:val="22"/>
          <w:szCs w:val="22"/>
        </w:rPr>
        <w:t>В соответствии с пунктом 3.1. Договора Продавец передает в собственность Покупат</w:t>
      </w:r>
      <w:r w:rsidR="00CE7499" w:rsidRPr="008F0C58">
        <w:rPr>
          <w:sz w:val="22"/>
          <w:szCs w:val="22"/>
        </w:rPr>
        <w:t>е</w:t>
      </w:r>
      <w:r w:rsidR="00CE7499" w:rsidRPr="008F0C58">
        <w:rPr>
          <w:sz w:val="22"/>
          <w:szCs w:val="22"/>
        </w:rPr>
        <w:t>лю, а Покупатель принимает следующее имущество и относящиеся к нему документы:</w:t>
      </w:r>
    </w:p>
    <w:p w:rsidR="00CE7499" w:rsidRPr="008F0C58" w:rsidRDefault="00CE7499" w:rsidP="00CE7499">
      <w:pPr>
        <w:widowControl w:val="0"/>
        <w:autoSpaceDE w:val="0"/>
        <w:ind w:left="1134"/>
        <w:jc w:val="both"/>
        <w:rPr>
          <w:sz w:val="22"/>
          <w:szCs w:val="22"/>
        </w:rPr>
      </w:pPr>
    </w:p>
    <w:p w:rsidR="008F0C58" w:rsidRPr="008F0C58" w:rsidRDefault="008F0C58" w:rsidP="008F0C58">
      <w:pPr>
        <w:widowControl w:val="0"/>
        <w:autoSpaceDE w:val="0"/>
        <w:jc w:val="both"/>
        <w:rPr>
          <w:sz w:val="22"/>
          <w:szCs w:val="22"/>
        </w:rPr>
      </w:pPr>
      <w:r w:rsidRPr="008F0C58">
        <w:rPr>
          <w:sz w:val="22"/>
          <w:szCs w:val="22"/>
        </w:rPr>
        <w:t xml:space="preserve">             Автомобиль марки ЛАДА 219010 ГРАНТА, VIN:XTA219010J0546860, 2018 года выпуска, </w:t>
      </w:r>
      <w:r w:rsidRPr="008F0C58">
        <w:rPr>
          <w:sz w:val="22"/>
          <w:szCs w:val="22"/>
        </w:rPr>
        <w:lastRenderedPageBreak/>
        <w:t>цвет белый, тип двигателя бензиновый, рабочий объем двигателя 1596, пробег 137 403 км.</w:t>
      </w:r>
    </w:p>
    <w:p w:rsidR="00CE7499" w:rsidRPr="008F0C58" w:rsidRDefault="00CE7499" w:rsidP="00CE7499">
      <w:pPr>
        <w:widowControl w:val="0"/>
        <w:autoSpaceDE w:val="0"/>
        <w:ind w:left="1080"/>
        <w:jc w:val="both"/>
        <w:rPr>
          <w:sz w:val="22"/>
          <w:szCs w:val="22"/>
        </w:rPr>
      </w:pPr>
    </w:p>
    <w:p w:rsidR="008F0C58" w:rsidRPr="008F0C58" w:rsidRDefault="008F0C58" w:rsidP="00CE7499">
      <w:pPr>
        <w:widowControl w:val="0"/>
        <w:autoSpaceDE w:val="0"/>
        <w:ind w:left="1080"/>
        <w:jc w:val="both"/>
        <w:rPr>
          <w:sz w:val="22"/>
          <w:szCs w:val="22"/>
        </w:rPr>
      </w:pPr>
    </w:p>
    <w:p w:rsidR="006A4B83" w:rsidRPr="008F0C58" w:rsidRDefault="008F0C58" w:rsidP="00B871DC">
      <w:pPr>
        <w:widowControl w:val="0"/>
        <w:autoSpaceDE w:val="0"/>
        <w:jc w:val="both"/>
        <w:rPr>
          <w:sz w:val="22"/>
          <w:szCs w:val="22"/>
        </w:rPr>
      </w:pPr>
      <w:r w:rsidRPr="008F0C58">
        <w:rPr>
          <w:sz w:val="22"/>
          <w:szCs w:val="22"/>
        </w:rPr>
        <w:t xml:space="preserve">             </w:t>
      </w:r>
      <w:r w:rsidR="00B871DC" w:rsidRPr="008F0C58">
        <w:rPr>
          <w:sz w:val="22"/>
          <w:szCs w:val="22"/>
        </w:rPr>
        <w:t xml:space="preserve">2. </w:t>
      </w:r>
      <w:r w:rsidR="005A6BAD" w:rsidRPr="008F0C58">
        <w:rPr>
          <w:sz w:val="22"/>
          <w:szCs w:val="22"/>
        </w:rPr>
        <w:t>Продавец</w:t>
      </w:r>
      <w:r w:rsidR="00A23F7E" w:rsidRPr="008F0C58">
        <w:rPr>
          <w:sz w:val="22"/>
          <w:szCs w:val="22"/>
        </w:rPr>
        <w:t xml:space="preserve"> передал</w:t>
      </w:r>
      <w:r w:rsidR="005A6BAD" w:rsidRPr="008F0C58">
        <w:rPr>
          <w:sz w:val="22"/>
          <w:szCs w:val="22"/>
        </w:rPr>
        <w:t xml:space="preserve"> Покупателю</w:t>
      </w:r>
      <w:r w:rsidR="00A23F7E" w:rsidRPr="008F0C58">
        <w:rPr>
          <w:sz w:val="22"/>
          <w:szCs w:val="22"/>
        </w:rPr>
        <w:t xml:space="preserve"> </w:t>
      </w:r>
      <w:r w:rsidR="006A4B83" w:rsidRPr="008F0C58">
        <w:rPr>
          <w:sz w:val="22"/>
          <w:szCs w:val="22"/>
        </w:rPr>
        <w:t>правоустанавливающие документы на ТС:</w:t>
      </w:r>
    </w:p>
    <w:p w:rsidR="008F0C58" w:rsidRPr="008F0C58" w:rsidRDefault="008F0C58" w:rsidP="00B871DC">
      <w:pPr>
        <w:widowControl w:val="0"/>
        <w:autoSpaceDE w:val="0"/>
        <w:jc w:val="both"/>
        <w:rPr>
          <w:sz w:val="22"/>
          <w:szCs w:val="22"/>
        </w:rPr>
      </w:pPr>
    </w:p>
    <w:p w:rsidR="00CE7499" w:rsidRPr="008F0C58" w:rsidRDefault="008F0C58" w:rsidP="00B871DC">
      <w:pPr>
        <w:widowControl w:val="0"/>
        <w:autoSpaceDE w:val="0"/>
        <w:jc w:val="both"/>
        <w:rPr>
          <w:sz w:val="22"/>
          <w:szCs w:val="22"/>
        </w:rPr>
      </w:pPr>
      <w:r w:rsidRPr="008F0C58">
        <w:rPr>
          <w:sz w:val="22"/>
          <w:szCs w:val="22"/>
        </w:rPr>
        <w:t xml:space="preserve">             </w:t>
      </w:r>
      <w:r w:rsidR="00B871DC" w:rsidRPr="008F0C58">
        <w:rPr>
          <w:sz w:val="22"/>
          <w:szCs w:val="22"/>
        </w:rPr>
        <w:t xml:space="preserve">3. </w:t>
      </w:r>
      <w:r w:rsidR="00CE7499" w:rsidRPr="008F0C58">
        <w:rPr>
          <w:sz w:val="22"/>
          <w:szCs w:val="22"/>
        </w:rPr>
        <w:t>Имущество принято без возражений со стороны Покупателя.</w:t>
      </w:r>
    </w:p>
    <w:p w:rsidR="00CE7499" w:rsidRPr="008F0C58" w:rsidRDefault="008F0C58" w:rsidP="00B871DC">
      <w:pPr>
        <w:pStyle w:val="21"/>
        <w:rPr>
          <w:sz w:val="22"/>
          <w:szCs w:val="22"/>
        </w:rPr>
      </w:pPr>
      <w:r w:rsidRPr="008F0C58">
        <w:rPr>
          <w:sz w:val="22"/>
          <w:szCs w:val="22"/>
        </w:rPr>
        <w:t xml:space="preserve">             </w:t>
      </w:r>
      <w:r w:rsidR="00B871DC" w:rsidRPr="008F0C58">
        <w:rPr>
          <w:sz w:val="22"/>
          <w:szCs w:val="22"/>
        </w:rPr>
        <w:t xml:space="preserve">4. </w:t>
      </w:r>
      <w:r w:rsidR="004D01A2" w:rsidRPr="008F0C58">
        <w:rPr>
          <w:sz w:val="22"/>
          <w:szCs w:val="22"/>
        </w:rPr>
        <w:t>Данный акт составлен в трех</w:t>
      </w:r>
      <w:r w:rsidR="00CE7499" w:rsidRPr="008F0C58">
        <w:rPr>
          <w:sz w:val="22"/>
          <w:szCs w:val="22"/>
        </w:rPr>
        <w:t xml:space="preserve"> экземплярах, по одному экземпляру для каждой из сто</w:t>
      </w:r>
      <w:r w:rsidR="004D01A2" w:rsidRPr="008F0C58">
        <w:rPr>
          <w:sz w:val="22"/>
          <w:szCs w:val="22"/>
        </w:rPr>
        <w:t xml:space="preserve">рон, один – </w:t>
      </w:r>
      <w:r w:rsidR="00967A0E" w:rsidRPr="008F0C58">
        <w:rPr>
          <w:sz w:val="22"/>
          <w:szCs w:val="22"/>
        </w:rPr>
        <w:t>для регистрирующего органа ГИБДД.</w:t>
      </w:r>
    </w:p>
    <w:p w:rsidR="00E25C2F" w:rsidRPr="00E25C2F" w:rsidRDefault="00E25C2F" w:rsidP="00B871DC">
      <w:pPr>
        <w:pStyle w:val="21"/>
        <w:rPr>
          <w:sz w:val="20"/>
        </w:rPr>
      </w:pPr>
    </w:p>
    <w:tbl>
      <w:tblPr>
        <w:tblStyle w:val="af0"/>
        <w:tblW w:w="0" w:type="auto"/>
        <w:tblLook w:val="04A0"/>
      </w:tblPr>
      <w:tblGrid>
        <w:gridCol w:w="4784"/>
        <w:gridCol w:w="4785"/>
      </w:tblGrid>
      <w:tr w:rsidR="006A4B83" w:rsidRPr="00E25C2F" w:rsidTr="00E25C2F">
        <w:tc>
          <w:tcPr>
            <w:tcW w:w="4784" w:type="dxa"/>
          </w:tcPr>
          <w:p w:rsidR="00E25C2F" w:rsidRPr="00E25C2F" w:rsidRDefault="00E25C2F" w:rsidP="00E25C2F">
            <w:pPr>
              <w:pStyle w:val="a7"/>
              <w:rPr>
                <w:b/>
              </w:rPr>
            </w:pPr>
            <w:r w:rsidRPr="00E25C2F">
              <w:rPr>
                <w:b/>
              </w:rPr>
              <w:t>ПРОДАВЕЦ:</w:t>
            </w:r>
          </w:p>
          <w:p w:rsidR="006A4B83" w:rsidRDefault="006A4B83" w:rsidP="00E25C2F">
            <w:pPr>
              <w:pStyle w:val="a7"/>
            </w:pPr>
          </w:p>
          <w:p w:rsidR="008F0C58" w:rsidRDefault="008F0C58" w:rsidP="00E25C2F">
            <w:pPr>
              <w:pStyle w:val="a7"/>
            </w:pPr>
          </w:p>
          <w:p w:rsidR="008F0C58" w:rsidRDefault="008F0C58" w:rsidP="00E25C2F">
            <w:pPr>
              <w:pStyle w:val="a7"/>
            </w:pPr>
          </w:p>
          <w:p w:rsidR="008F0C58" w:rsidRDefault="008F0C58" w:rsidP="00E25C2F">
            <w:pPr>
              <w:pStyle w:val="a7"/>
            </w:pPr>
          </w:p>
          <w:p w:rsidR="008F0C58" w:rsidRDefault="008F0C58" w:rsidP="00E25C2F">
            <w:pPr>
              <w:pStyle w:val="a7"/>
            </w:pPr>
          </w:p>
          <w:p w:rsidR="008F0C58" w:rsidRPr="00E25C2F" w:rsidRDefault="008F0C58" w:rsidP="00E25C2F">
            <w:pPr>
              <w:pStyle w:val="a7"/>
            </w:pPr>
          </w:p>
          <w:p w:rsidR="00E25C2F" w:rsidRPr="00E25C2F" w:rsidRDefault="00E25C2F" w:rsidP="00E25C2F">
            <w:pPr>
              <w:pStyle w:val="a7"/>
              <w:rPr>
                <w:b/>
              </w:rPr>
            </w:pPr>
            <w:r w:rsidRPr="00E25C2F">
              <w:t>_________________________</w:t>
            </w:r>
            <w:r w:rsidRPr="00E25C2F">
              <w:rPr>
                <w:b/>
              </w:rPr>
              <w:t>Меркулов Я.В.</w:t>
            </w:r>
          </w:p>
          <w:p w:rsidR="00E25C2F" w:rsidRPr="00E25C2F" w:rsidRDefault="00E25C2F" w:rsidP="00B871DC">
            <w:pPr>
              <w:pStyle w:val="21"/>
              <w:rPr>
                <w:sz w:val="20"/>
              </w:rPr>
            </w:pPr>
          </w:p>
        </w:tc>
        <w:tc>
          <w:tcPr>
            <w:tcW w:w="4785" w:type="dxa"/>
          </w:tcPr>
          <w:p w:rsidR="00E25C2F" w:rsidRPr="00E25C2F" w:rsidRDefault="00E25C2F" w:rsidP="00E25C2F">
            <w:pPr>
              <w:pStyle w:val="ConsNonformat"/>
              <w:ind w:right="551"/>
              <w:rPr>
                <w:rFonts w:ascii="Times New Roman" w:hAnsi="Times New Roman" w:cs="Times New Roman"/>
                <w:bCs/>
              </w:rPr>
            </w:pPr>
            <w:r w:rsidRPr="00E25C2F">
              <w:rPr>
                <w:rFonts w:ascii="Times New Roman" w:hAnsi="Times New Roman" w:cs="Times New Roman"/>
                <w:b/>
                <w:color w:val="000000"/>
              </w:rPr>
              <w:t>ПОКУПАТЕЛЬ:</w:t>
            </w:r>
            <w:r w:rsidRPr="00E25C2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25C2F" w:rsidRPr="00E25C2F" w:rsidRDefault="00E25C2F" w:rsidP="00E25C2F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E25C2F" w:rsidRPr="00E25C2F" w:rsidRDefault="00E25C2F" w:rsidP="00E25C2F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E25C2F" w:rsidRPr="00E25C2F" w:rsidRDefault="00E25C2F" w:rsidP="00E25C2F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E25C2F" w:rsidRDefault="00E25C2F" w:rsidP="00E25C2F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6A4B83" w:rsidRPr="00E25C2F" w:rsidRDefault="006A4B83" w:rsidP="00E25C2F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E25C2F" w:rsidRPr="00E25C2F" w:rsidRDefault="00E25C2F" w:rsidP="00E25C2F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</w:p>
          <w:p w:rsidR="00E25C2F" w:rsidRPr="00E25C2F" w:rsidRDefault="00E25C2F" w:rsidP="00E25C2F">
            <w:pPr>
              <w:pStyle w:val="ConsNonformat"/>
              <w:ind w:right="551"/>
              <w:rPr>
                <w:rFonts w:ascii="Times New Roman" w:eastAsia="Times New Roman" w:hAnsi="Times New Roman" w:cs="Times New Roman"/>
              </w:rPr>
            </w:pPr>
            <w:r w:rsidRPr="00E25C2F">
              <w:rPr>
                <w:rFonts w:ascii="Times New Roman" w:eastAsia="Times New Roman" w:hAnsi="Times New Roman" w:cs="Times New Roman"/>
              </w:rPr>
              <w:t>_____________________</w:t>
            </w:r>
            <w:r w:rsidRPr="00E25C2F">
              <w:rPr>
                <w:rFonts w:ascii="Times New Roman" w:hAnsi="Times New Roman" w:cs="Times New Roman"/>
                <w:b/>
              </w:rPr>
              <w:t xml:space="preserve"> Ашихмин Д. В.</w:t>
            </w:r>
          </w:p>
          <w:p w:rsidR="00E25C2F" w:rsidRPr="00E25C2F" w:rsidRDefault="00E25C2F" w:rsidP="00B871DC">
            <w:pPr>
              <w:pStyle w:val="21"/>
              <w:rPr>
                <w:sz w:val="20"/>
              </w:rPr>
            </w:pPr>
          </w:p>
        </w:tc>
      </w:tr>
    </w:tbl>
    <w:p w:rsidR="00722AED" w:rsidRPr="00967A0E" w:rsidRDefault="00722AED" w:rsidP="006A4B83">
      <w:pPr>
        <w:widowControl w:val="0"/>
        <w:autoSpaceDE w:val="0"/>
        <w:rPr>
          <w:sz w:val="22"/>
          <w:szCs w:val="22"/>
        </w:rPr>
      </w:pPr>
    </w:p>
    <w:sectPr w:rsidR="00722AED" w:rsidRPr="00967A0E" w:rsidSect="006A4B83">
      <w:footerReference w:type="default" r:id="rId7"/>
      <w:footnotePr>
        <w:pos w:val="beneathText"/>
      </w:footnotePr>
      <w:pgSz w:w="11905" w:h="16837"/>
      <w:pgMar w:top="426" w:right="851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0E4" w:rsidRDefault="007D10E4">
      <w:r>
        <w:separator/>
      </w:r>
    </w:p>
  </w:endnote>
  <w:endnote w:type="continuationSeparator" w:id="1">
    <w:p w:rsidR="007D10E4" w:rsidRDefault="007D1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682" w:rsidRDefault="007C5FD3">
    <w:pPr>
      <w:pStyle w:val="ac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65pt;margin-top:.05pt;width:5.9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F10682" w:rsidRDefault="007C5FD3">
                <w:pPr>
                  <w:pStyle w:val="ac"/>
                </w:pPr>
                <w:r>
                  <w:rPr>
                    <w:rStyle w:val="a3"/>
                  </w:rPr>
                  <w:fldChar w:fldCharType="begin"/>
                </w:r>
                <w:r w:rsidR="00F10682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2864CA">
                  <w:rPr>
                    <w:rStyle w:val="a3"/>
                    <w:noProof/>
                  </w:rPr>
                  <w:t>4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0E4" w:rsidRDefault="007D10E4">
      <w:r>
        <w:separator/>
      </w:r>
    </w:p>
  </w:footnote>
  <w:footnote w:type="continuationSeparator" w:id="1">
    <w:p w:rsidR="007D10E4" w:rsidRDefault="007D1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">
    <w:nsid w:val="00000002"/>
    <w:multiLevelType w:val="single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1C636A2"/>
    <w:multiLevelType w:val="hybridMultilevel"/>
    <w:tmpl w:val="C13A53D6"/>
    <w:lvl w:ilvl="0" w:tplc="4746DC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6323EC"/>
    <w:multiLevelType w:val="hybridMultilevel"/>
    <w:tmpl w:val="B9A6B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A442A"/>
    <w:multiLevelType w:val="hybridMultilevel"/>
    <w:tmpl w:val="B7D02122"/>
    <w:lvl w:ilvl="0" w:tplc="6A604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DE3629"/>
    <w:multiLevelType w:val="multilevel"/>
    <w:tmpl w:val="76228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17D4CD7"/>
    <w:multiLevelType w:val="hybridMultilevel"/>
    <w:tmpl w:val="2EAA7FF4"/>
    <w:lvl w:ilvl="0" w:tplc="17E281F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6F8E640E"/>
    <w:multiLevelType w:val="multilevel"/>
    <w:tmpl w:val="691A791A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8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7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isplayBackgroundShape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362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A31CCB"/>
    <w:rsid w:val="00010444"/>
    <w:rsid w:val="000230DD"/>
    <w:rsid w:val="00023E4E"/>
    <w:rsid w:val="000332DB"/>
    <w:rsid w:val="00033B0A"/>
    <w:rsid w:val="0003783D"/>
    <w:rsid w:val="00040191"/>
    <w:rsid w:val="00082EC4"/>
    <w:rsid w:val="00094FB5"/>
    <w:rsid w:val="000A2583"/>
    <w:rsid w:val="000A502F"/>
    <w:rsid w:val="000A5976"/>
    <w:rsid w:val="000B2686"/>
    <w:rsid w:val="000B64D6"/>
    <w:rsid w:val="000E5EF1"/>
    <w:rsid w:val="000E72A0"/>
    <w:rsid w:val="000F4645"/>
    <w:rsid w:val="00111A49"/>
    <w:rsid w:val="00122CFF"/>
    <w:rsid w:val="001260F5"/>
    <w:rsid w:val="00127A97"/>
    <w:rsid w:val="00133E41"/>
    <w:rsid w:val="001451A5"/>
    <w:rsid w:val="00164BA8"/>
    <w:rsid w:val="00174BC0"/>
    <w:rsid w:val="0017735E"/>
    <w:rsid w:val="00177825"/>
    <w:rsid w:val="00181252"/>
    <w:rsid w:val="00193A23"/>
    <w:rsid w:val="00195896"/>
    <w:rsid w:val="001A4AC7"/>
    <w:rsid w:val="001C0D57"/>
    <w:rsid w:val="001C4251"/>
    <w:rsid w:val="001D17DC"/>
    <w:rsid w:val="001D6BDA"/>
    <w:rsid w:val="002074AD"/>
    <w:rsid w:val="002121C5"/>
    <w:rsid w:val="00212759"/>
    <w:rsid w:val="002133EB"/>
    <w:rsid w:val="00213A41"/>
    <w:rsid w:val="00215DD8"/>
    <w:rsid w:val="002166EC"/>
    <w:rsid w:val="00217AE1"/>
    <w:rsid w:val="00220709"/>
    <w:rsid w:val="00280747"/>
    <w:rsid w:val="00280A50"/>
    <w:rsid w:val="002811D8"/>
    <w:rsid w:val="00282B5B"/>
    <w:rsid w:val="00284F1C"/>
    <w:rsid w:val="002864CA"/>
    <w:rsid w:val="002931AC"/>
    <w:rsid w:val="0029669F"/>
    <w:rsid w:val="002A5496"/>
    <w:rsid w:val="002D2A44"/>
    <w:rsid w:val="002F2423"/>
    <w:rsid w:val="002F50D0"/>
    <w:rsid w:val="00303992"/>
    <w:rsid w:val="00320F63"/>
    <w:rsid w:val="00332FCF"/>
    <w:rsid w:val="00351DD4"/>
    <w:rsid w:val="00353605"/>
    <w:rsid w:val="00362B4E"/>
    <w:rsid w:val="00391C37"/>
    <w:rsid w:val="00395062"/>
    <w:rsid w:val="003B1069"/>
    <w:rsid w:val="003B18A9"/>
    <w:rsid w:val="003C3883"/>
    <w:rsid w:val="003C4C50"/>
    <w:rsid w:val="003E05B5"/>
    <w:rsid w:val="00410D70"/>
    <w:rsid w:val="004330C1"/>
    <w:rsid w:val="00446E00"/>
    <w:rsid w:val="004472DE"/>
    <w:rsid w:val="0045635F"/>
    <w:rsid w:val="00471F66"/>
    <w:rsid w:val="004726CA"/>
    <w:rsid w:val="0048555C"/>
    <w:rsid w:val="0048717A"/>
    <w:rsid w:val="0049299A"/>
    <w:rsid w:val="00495EF6"/>
    <w:rsid w:val="00497CBB"/>
    <w:rsid w:val="004A34E7"/>
    <w:rsid w:val="004B7050"/>
    <w:rsid w:val="004C1F3D"/>
    <w:rsid w:val="004C35A9"/>
    <w:rsid w:val="004C4876"/>
    <w:rsid w:val="004D01A2"/>
    <w:rsid w:val="004D3FC4"/>
    <w:rsid w:val="004D719A"/>
    <w:rsid w:val="004E369C"/>
    <w:rsid w:val="004E572A"/>
    <w:rsid w:val="004E7D48"/>
    <w:rsid w:val="004F196B"/>
    <w:rsid w:val="00510DC2"/>
    <w:rsid w:val="0051475B"/>
    <w:rsid w:val="00520B83"/>
    <w:rsid w:val="00536F43"/>
    <w:rsid w:val="005416FD"/>
    <w:rsid w:val="00545A37"/>
    <w:rsid w:val="0056373B"/>
    <w:rsid w:val="0056389E"/>
    <w:rsid w:val="005715E6"/>
    <w:rsid w:val="005742C0"/>
    <w:rsid w:val="00580DE2"/>
    <w:rsid w:val="005810E9"/>
    <w:rsid w:val="0059144A"/>
    <w:rsid w:val="005A6BAD"/>
    <w:rsid w:val="005C4071"/>
    <w:rsid w:val="005E3C0E"/>
    <w:rsid w:val="005E47BF"/>
    <w:rsid w:val="005F1E0C"/>
    <w:rsid w:val="00612325"/>
    <w:rsid w:val="00617AD7"/>
    <w:rsid w:val="00626DAB"/>
    <w:rsid w:val="00627F74"/>
    <w:rsid w:val="0064141D"/>
    <w:rsid w:val="00641AB5"/>
    <w:rsid w:val="006476A6"/>
    <w:rsid w:val="00653787"/>
    <w:rsid w:val="00670C5A"/>
    <w:rsid w:val="00673B8F"/>
    <w:rsid w:val="006831AC"/>
    <w:rsid w:val="006A1069"/>
    <w:rsid w:val="006A4B83"/>
    <w:rsid w:val="006A743A"/>
    <w:rsid w:val="006C0949"/>
    <w:rsid w:val="006C3A16"/>
    <w:rsid w:val="006E4F3E"/>
    <w:rsid w:val="00721ABE"/>
    <w:rsid w:val="00722AED"/>
    <w:rsid w:val="00730404"/>
    <w:rsid w:val="00730DD8"/>
    <w:rsid w:val="007449DF"/>
    <w:rsid w:val="00745866"/>
    <w:rsid w:val="00753E25"/>
    <w:rsid w:val="0076275F"/>
    <w:rsid w:val="007639EB"/>
    <w:rsid w:val="007661BD"/>
    <w:rsid w:val="0077181F"/>
    <w:rsid w:val="0077595D"/>
    <w:rsid w:val="007759C3"/>
    <w:rsid w:val="00783158"/>
    <w:rsid w:val="007938BA"/>
    <w:rsid w:val="007A2228"/>
    <w:rsid w:val="007A5D4F"/>
    <w:rsid w:val="007B6DB9"/>
    <w:rsid w:val="007C028C"/>
    <w:rsid w:val="007C5FD3"/>
    <w:rsid w:val="007D06C0"/>
    <w:rsid w:val="007D10E4"/>
    <w:rsid w:val="007D36B9"/>
    <w:rsid w:val="007E4B84"/>
    <w:rsid w:val="007F1F9A"/>
    <w:rsid w:val="00802FA1"/>
    <w:rsid w:val="0080537A"/>
    <w:rsid w:val="0082777E"/>
    <w:rsid w:val="0083669E"/>
    <w:rsid w:val="00857535"/>
    <w:rsid w:val="008764B3"/>
    <w:rsid w:val="008771FC"/>
    <w:rsid w:val="008853EB"/>
    <w:rsid w:val="00885F4B"/>
    <w:rsid w:val="008A1534"/>
    <w:rsid w:val="008B04E8"/>
    <w:rsid w:val="008C4311"/>
    <w:rsid w:val="008D6B02"/>
    <w:rsid w:val="008E6E2A"/>
    <w:rsid w:val="008F0C58"/>
    <w:rsid w:val="00900FD5"/>
    <w:rsid w:val="009063DF"/>
    <w:rsid w:val="00914093"/>
    <w:rsid w:val="009202D9"/>
    <w:rsid w:val="00925CD5"/>
    <w:rsid w:val="009263D5"/>
    <w:rsid w:val="0092767B"/>
    <w:rsid w:val="00932EA3"/>
    <w:rsid w:val="00933A28"/>
    <w:rsid w:val="009570AA"/>
    <w:rsid w:val="009570CA"/>
    <w:rsid w:val="00966880"/>
    <w:rsid w:val="00967A0E"/>
    <w:rsid w:val="00977F8B"/>
    <w:rsid w:val="009B5548"/>
    <w:rsid w:val="009B793C"/>
    <w:rsid w:val="009C1DDD"/>
    <w:rsid w:val="009C75C1"/>
    <w:rsid w:val="009D3C7C"/>
    <w:rsid w:val="009E025E"/>
    <w:rsid w:val="009E06EA"/>
    <w:rsid w:val="009E155E"/>
    <w:rsid w:val="009E2D36"/>
    <w:rsid w:val="00A00D3A"/>
    <w:rsid w:val="00A23F7E"/>
    <w:rsid w:val="00A31CCB"/>
    <w:rsid w:val="00A31CE9"/>
    <w:rsid w:val="00A31EDD"/>
    <w:rsid w:val="00A32493"/>
    <w:rsid w:val="00A51F46"/>
    <w:rsid w:val="00A529B9"/>
    <w:rsid w:val="00A52F7E"/>
    <w:rsid w:val="00A556B9"/>
    <w:rsid w:val="00A5765D"/>
    <w:rsid w:val="00A72D29"/>
    <w:rsid w:val="00A73162"/>
    <w:rsid w:val="00A75525"/>
    <w:rsid w:val="00A86A26"/>
    <w:rsid w:val="00A87C04"/>
    <w:rsid w:val="00AA5B37"/>
    <w:rsid w:val="00AA7754"/>
    <w:rsid w:val="00AB4294"/>
    <w:rsid w:val="00AC142A"/>
    <w:rsid w:val="00AC3839"/>
    <w:rsid w:val="00AE12D4"/>
    <w:rsid w:val="00AE3882"/>
    <w:rsid w:val="00B075F6"/>
    <w:rsid w:val="00B10F3F"/>
    <w:rsid w:val="00B17F5F"/>
    <w:rsid w:val="00B255E2"/>
    <w:rsid w:val="00B41227"/>
    <w:rsid w:val="00B871DC"/>
    <w:rsid w:val="00B87450"/>
    <w:rsid w:val="00BA5EDF"/>
    <w:rsid w:val="00BA71C8"/>
    <w:rsid w:val="00BB437B"/>
    <w:rsid w:val="00BB5E78"/>
    <w:rsid w:val="00BB71A1"/>
    <w:rsid w:val="00BC1BF2"/>
    <w:rsid w:val="00BD52B7"/>
    <w:rsid w:val="00BE469A"/>
    <w:rsid w:val="00BF47D7"/>
    <w:rsid w:val="00C07D37"/>
    <w:rsid w:val="00C14555"/>
    <w:rsid w:val="00C23F4B"/>
    <w:rsid w:val="00C2653D"/>
    <w:rsid w:val="00C3707C"/>
    <w:rsid w:val="00C41401"/>
    <w:rsid w:val="00C432F8"/>
    <w:rsid w:val="00C6252C"/>
    <w:rsid w:val="00C8444A"/>
    <w:rsid w:val="00CA1180"/>
    <w:rsid w:val="00CA72C4"/>
    <w:rsid w:val="00CC1D8B"/>
    <w:rsid w:val="00CC768E"/>
    <w:rsid w:val="00CD41E2"/>
    <w:rsid w:val="00CD7456"/>
    <w:rsid w:val="00CE25D8"/>
    <w:rsid w:val="00CE3556"/>
    <w:rsid w:val="00CE5748"/>
    <w:rsid w:val="00CE7499"/>
    <w:rsid w:val="00D0572D"/>
    <w:rsid w:val="00D078D9"/>
    <w:rsid w:val="00D121E3"/>
    <w:rsid w:val="00D238B9"/>
    <w:rsid w:val="00D27A93"/>
    <w:rsid w:val="00D3033D"/>
    <w:rsid w:val="00D32E84"/>
    <w:rsid w:val="00D36A4F"/>
    <w:rsid w:val="00D36ACC"/>
    <w:rsid w:val="00D5149F"/>
    <w:rsid w:val="00D53A51"/>
    <w:rsid w:val="00D53F64"/>
    <w:rsid w:val="00D553FB"/>
    <w:rsid w:val="00D60451"/>
    <w:rsid w:val="00D6056B"/>
    <w:rsid w:val="00D63B94"/>
    <w:rsid w:val="00D7206E"/>
    <w:rsid w:val="00D979AA"/>
    <w:rsid w:val="00DA3809"/>
    <w:rsid w:val="00DA6EF1"/>
    <w:rsid w:val="00DB3AB5"/>
    <w:rsid w:val="00DB633C"/>
    <w:rsid w:val="00DB6DC5"/>
    <w:rsid w:val="00DB71BB"/>
    <w:rsid w:val="00DC259E"/>
    <w:rsid w:val="00DF5EF7"/>
    <w:rsid w:val="00DF662D"/>
    <w:rsid w:val="00E1468C"/>
    <w:rsid w:val="00E15929"/>
    <w:rsid w:val="00E25C2F"/>
    <w:rsid w:val="00E631E9"/>
    <w:rsid w:val="00E6779E"/>
    <w:rsid w:val="00E73091"/>
    <w:rsid w:val="00E76959"/>
    <w:rsid w:val="00E806E2"/>
    <w:rsid w:val="00E83C92"/>
    <w:rsid w:val="00E8474A"/>
    <w:rsid w:val="00E964D9"/>
    <w:rsid w:val="00EA6AA7"/>
    <w:rsid w:val="00EB676D"/>
    <w:rsid w:val="00EC0294"/>
    <w:rsid w:val="00EC4199"/>
    <w:rsid w:val="00ED6AF2"/>
    <w:rsid w:val="00EE4A64"/>
    <w:rsid w:val="00EF6706"/>
    <w:rsid w:val="00F10682"/>
    <w:rsid w:val="00F33D97"/>
    <w:rsid w:val="00F353CE"/>
    <w:rsid w:val="00F4383F"/>
    <w:rsid w:val="00F44D92"/>
    <w:rsid w:val="00F657EB"/>
    <w:rsid w:val="00F7398A"/>
    <w:rsid w:val="00F968A6"/>
    <w:rsid w:val="00FA0560"/>
    <w:rsid w:val="00FA4D21"/>
    <w:rsid w:val="00FC5195"/>
    <w:rsid w:val="00FD284B"/>
    <w:rsid w:val="00FE351C"/>
    <w:rsid w:val="00FE5023"/>
    <w:rsid w:val="00FE5240"/>
    <w:rsid w:val="00FF4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F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260F5"/>
    <w:rPr>
      <w:b/>
    </w:rPr>
  </w:style>
  <w:style w:type="character" w:customStyle="1" w:styleId="WW8Num1z1">
    <w:name w:val="WW8Num1z1"/>
    <w:rsid w:val="001260F5"/>
    <w:rPr>
      <w:b w:val="0"/>
      <w:i w:val="0"/>
    </w:rPr>
  </w:style>
  <w:style w:type="character" w:customStyle="1" w:styleId="WW8Num3z0">
    <w:name w:val="WW8Num3z0"/>
    <w:rsid w:val="001260F5"/>
    <w:rPr>
      <w:rFonts w:ascii="Symbol" w:hAnsi="Symbol" w:cs="OpenSymbol"/>
    </w:rPr>
  </w:style>
  <w:style w:type="character" w:customStyle="1" w:styleId="Absatz-Standardschriftart">
    <w:name w:val="Absatz-Standardschriftart"/>
    <w:rsid w:val="001260F5"/>
  </w:style>
  <w:style w:type="character" w:customStyle="1" w:styleId="WW-Absatz-Standardschriftart">
    <w:name w:val="WW-Absatz-Standardschriftart"/>
    <w:rsid w:val="001260F5"/>
  </w:style>
  <w:style w:type="character" w:customStyle="1" w:styleId="WW8Num2z0">
    <w:name w:val="WW8Num2z0"/>
    <w:rsid w:val="001260F5"/>
    <w:rPr>
      <w:b w:val="0"/>
    </w:rPr>
  </w:style>
  <w:style w:type="character" w:customStyle="1" w:styleId="WW8Num2z1">
    <w:name w:val="WW8Num2z1"/>
    <w:rsid w:val="001260F5"/>
    <w:rPr>
      <w:b w:val="0"/>
      <w:i w:val="0"/>
    </w:rPr>
  </w:style>
  <w:style w:type="character" w:customStyle="1" w:styleId="WW8Num4z0">
    <w:name w:val="WW8Num4z0"/>
    <w:rsid w:val="001260F5"/>
    <w:rPr>
      <w:b/>
    </w:rPr>
  </w:style>
  <w:style w:type="character" w:customStyle="1" w:styleId="WW8Num4z1">
    <w:name w:val="WW8Num4z1"/>
    <w:rsid w:val="001260F5"/>
    <w:rPr>
      <w:b w:val="0"/>
      <w:i w:val="0"/>
    </w:rPr>
  </w:style>
  <w:style w:type="character" w:customStyle="1" w:styleId="1">
    <w:name w:val="Основной шрифт абзаца1"/>
    <w:rsid w:val="001260F5"/>
  </w:style>
  <w:style w:type="character" w:styleId="a3">
    <w:name w:val="page number"/>
    <w:basedOn w:val="1"/>
    <w:semiHidden/>
    <w:rsid w:val="001260F5"/>
  </w:style>
  <w:style w:type="character" w:customStyle="1" w:styleId="a4">
    <w:name w:val="Маркеры списка"/>
    <w:rsid w:val="001260F5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1260F5"/>
  </w:style>
  <w:style w:type="paragraph" w:customStyle="1" w:styleId="a6">
    <w:name w:val="Заголовок"/>
    <w:basedOn w:val="a"/>
    <w:next w:val="a7"/>
    <w:rsid w:val="001260F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semiHidden/>
    <w:rsid w:val="001260F5"/>
    <w:pPr>
      <w:widowControl w:val="0"/>
      <w:autoSpaceDE w:val="0"/>
      <w:jc w:val="both"/>
    </w:pPr>
    <w:rPr>
      <w:sz w:val="20"/>
      <w:szCs w:val="20"/>
    </w:rPr>
  </w:style>
  <w:style w:type="paragraph" w:styleId="a9">
    <w:name w:val="List"/>
    <w:basedOn w:val="a7"/>
    <w:semiHidden/>
    <w:rsid w:val="001260F5"/>
    <w:rPr>
      <w:rFonts w:cs="Tahoma"/>
    </w:rPr>
  </w:style>
  <w:style w:type="paragraph" w:customStyle="1" w:styleId="10">
    <w:name w:val="Название1"/>
    <w:basedOn w:val="a"/>
    <w:rsid w:val="001260F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260F5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1260F5"/>
    <w:pPr>
      <w:widowControl w:val="0"/>
      <w:autoSpaceDE w:val="0"/>
      <w:jc w:val="both"/>
    </w:pPr>
    <w:rPr>
      <w:szCs w:val="20"/>
    </w:rPr>
  </w:style>
  <w:style w:type="paragraph" w:styleId="aa">
    <w:name w:val="Balloon Text"/>
    <w:basedOn w:val="a"/>
    <w:rsid w:val="001260F5"/>
    <w:rPr>
      <w:rFonts w:ascii="Tahoma" w:hAnsi="Tahoma" w:cs="Tahoma"/>
      <w:sz w:val="16"/>
      <w:szCs w:val="16"/>
    </w:rPr>
  </w:style>
  <w:style w:type="paragraph" w:styleId="ab">
    <w:name w:val="Body Text Indent"/>
    <w:basedOn w:val="a"/>
    <w:semiHidden/>
    <w:rsid w:val="001260F5"/>
    <w:pPr>
      <w:ind w:firstLine="360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1260F5"/>
    <w:pPr>
      <w:ind w:left="6300"/>
    </w:pPr>
    <w:rPr>
      <w:sz w:val="20"/>
      <w:szCs w:val="20"/>
    </w:rPr>
  </w:style>
  <w:style w:type="paragraph" w:customStyle="1" w:styleId="12">
    <w:name w:val="Название объекта1"/>
    <w:basedOn w:val="a"/>
    <w:next w:val="a"/>
    <w:rsid w:val="001260F5"/>
    <w:pPr>
      <w:shd w:val="clear" w:color="auto" w:fill="FFFFFF"/>
      <w:spacing w:before="269"/>
      <w:ind w:left="754"/>
    </w:pPr>
    <w:rPr>
      <w:color w:val="000000"/>
      <w:spacing w:val="-2"/>
      <w:sz w:val="28"/>
      <w:szCs w:val="28"/>
      <w:u w:val="single"/>
    </w:rPr>
  </w:style>
  <w:style w:type="paragraph" w:customStyle="1" w:styleId="13">
    <w:name w:val="Обычный1"/>
    <w:rsid w:val="001260F5"/>
    <w:pPr>
      <w:suppressAutoHyphens/>
    </w:pPr>
    <w:rPr>
      <w:rFonts w:eastAsia="Arial"/>
      <w:lang w:eastAsia="ar-SA"/>
    </w:rPr>
  </w:style>
  <w:style w:type="paragraph" w:customStyle="1" w:styleId="110">
    <w:name w:val="Заголовок 11"/>
    <w:basedOn w:val="13"/>
    <w:next w:val="13"/>
    <w:rsid w:val="001260F5"/>
    <w:pPr>
      <w:keepNext/>
      <w:spacing w:before="180"/>
      <w:jc w:val="center"/>
    </w:pPr>
    <w:rPr>
      <w:b/>
      <w:sz w:val="28"/>
    </w:rPr>
  </w:style>
  <w:style w:type="paragraph" w:styleId="ac">
    <w:name w:val="footer"/>
    <w:basedOn w:val="a"/>
    <w:semiHidden/>
    <w:rsid w:val="001260F5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1260F5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d">
    <w:name w:val="Содержимое таблицы"/>
    <w:basedOn w:val="a"/>
    <w:rsid w:val="001260F5"/>
    <w:pPr>
      <w:suppressLineNumbers/>
    </w:pPr>
  </w:style>
  <w:style w:type="paragraph" w:customStyle="1" w:styleId="ae">
    <w:name w:val="Заголовок таблицы"/>
    <w:basedOn w:val="ad"/>
    <w:rsid w:val="001260F5"/>
    <w:pPr>
      <w:jc w:val="center"/>
    </w:pPr>
    <w:rPr>
      <w:b/>
      <w:bCs/>
    </w:rPr>
  </w:style>
  <w:style w:type="paragraph" w:customStyle="1" w:styleId="af">
    <w:name w:val="Содержимое врезки"/>
    <w:basedOn w:val="a7"/>
    <w:rsid w:val="001260F5"/>
  </w:style>
  <w:style w:type="table" w:styleId="af0">
    <w:name w:val="Table Grid"/>
    <w:basedOn w:val="a1"/>
    <w:uiPriority w:val="59"/>
    <w:rsid w:val="001D17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399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uiPriority w:val="99"/>
    <w:unhideWhenUsed/>
    <w:rsid w:val="00CE25D8"/>
    <w:rPr>
      <w:color w:val="0563C1"/>
      <w:u w:val="single"/>
    </w:rPr>
  </w:style>
  <w:style w:type="character" w:customStyle="1" w:styleId="af2">
    <w:name w:val="Неразрешенное упоминание"/>
    <w:uiPriority w:val="99"/>
    <w:semiHidden/>
    <w:unhideWhenUsed/>
    <w:rsid w:val="00CE25D8"/>
    <w:rPr>
      <w:color w:val="605E5C"/>
      <w:shd w:val="clear" w:color="auto" w:fill="E1DFDD"/>
    </w:rPr>
  </w:style>
  <w:style w:type="character" w:customStyle="1" w:styleId="paragraph">
    <w:name w:val="paragraph"/>
    <w:rsid w:val="00BC1BF2"/>
  </w:style>
  <w:style w:type="paragraph" w:styleId="af3">
    <w:name w:val="header"/>
    <w:basedOn w:val="a"/>
    <w:link w:val="af4"/>
    <w:uiPriority w:val="99"/>
    <w:unhideWhenUsed/>
    <w:rsid w:val="00D979A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D979AA"/>
    <w:rPr>
      <w:sz w:val="24"/>
      <w:szCs w:val="24"/>
      <w:lang w:eastAsia="ar-SA"/>
    </w:rPr>
  </w:style>
  <w:style w:type="paragraph" w:styleId="af5">
    <w:name w:val="List Paragraph"/>
    <w:basedOn w:val="a"/>
    <w:link w:val="af6"/>
    <w:uiPriority w:val="34"/>
    <w:qFormat/>
    <w:rsid w:val="0065378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653787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semiHidden/>
    <w:rsid w:val="00CE7499"/>
    <w:rPr>
      <w:lang w:eastAsia="ar-SA"/>
    </w:rPr>
  </w:style>
  <w:style w:type="character" w:customStyle="1" w:styleId="extended-textshort">
    <w:name w:val="extended-text__short"/>
    <w:basedOn w:val="a0"/>
    <w:rsid w:val="00320F63"/>
  </w:style>
  <w:style w:type="paragraph" w:styleId="af7">
    <w:name w:val="Normal (Web)"/>
    <w:basedOn w:val="a"/>
    <w:uiPriority w:val="99"/>
    <w:unhideWhenUsed/>
    <w:rsid w:val="00AC3839"/>
    <w:pPr>
      <w:spacing w:before="100" w:beforeAutospacing="1" w:after="100" w:afterAutospacing="1"/>
    </w:pPr>
    <w:rPr>
      <w:rFonts w:eastAsiaTheme="minorEastAsia"/>
      <w:lang w:eastAsia="ru-RU"/>
    </w:rPr>
  </w:style>
  <w:style w:type="paragraph" w:styleId="af8">
    <w:name w:val="No Spacing"/>
    <w:uiPriority w:val="1"/>
    <w:qFormat/>
    <w:rsid w:val="009E06EA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annavi</dc:creator>
  <cp:lastModifiedBy>Ruann</cp:lastModifiedBy>
  <cp:revision>5</cp:revision>
  <cp:lastPrinted>2021-02-10T08:51:00Z</cp:lastPrinted>
  <dcterms:created xsi:type="dcterms:W3CDTF">2021-05-25T09:41:00Z</dcterms:created>
  <dcterms:modified xsi:type="dcterms:W3CDTF">2021-08-22T13:39:00Z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780557207</vt:i4>
  </property>
  <property fmtid="{D5CDD505-2E9C-101B-9397-08002B2CF9AE}" pid="3" name="_AuthorEmail">
    <vt:lpwstr>sergeysc@aucenter.ru</vt:lpwstr>
  </property>
  <property fmtid="{D5CDD505-2E9C-101B-9397-08002B2CF9AE}" pid="4" name="_AuthorEmailDisplayName">
    <vt:lpwstr>Цибизов Сергей Сергеевич</vt:lpwstr>
  </property>
  <property fmtid="{D5CDD505-2E9C-101B-9397-08002B2CF9AE}" pid="5" name="_PreviousAdHocReviewCycleID">
    <vt:i4>-1035658633</vt:i4>
  </property>
  <property fmtid="{D5CDD505-2E9C-101B-9397-08002B2CF9AE}" pid="6" name="_ReviewingToolsShownOnce">
    <vt:lpwstr/>
  </property>
</Properties>
</file>